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7BA5D" w14:textId="77777777" w:rsidR="0079097F" w:rsidRDefault="00E07C52" w:rsidP="0079097F">
      <w:pPr>
        <w:widowControl w:val="0"/>
        <w:suppressAutoHyphens/>
        <w:autoSpaceDE w:val="0"/>
        <w:spacing w:after="0"/>
        <w:jc w:val="right"/>
        <w:rPr>
          <w:rFonts w:eastAsia="Times New Roman" w:cs="Calibri"/>
          <w:u w:val="single"/>
          <w:lang w:eastAsia="ar-SA"/>
        </w:rPr>
      </w:pPr>
      <w:bookmarkStart w:id="0" w:name="_Hlk188878196"/>
      <w:r w:rsidRPr="00E07C52">
        <w:rPr>
          <w:rFonts w:eastAsia="Times New Roman" w:cs="Calibri"/>
          <w:b/>
          <w:u w:val="single"/>
          <w:lang w:eastAsia="ar-SA"/>
        </w:rPr>
        <w:t>ALLEGATO A</w:t>
      </w:r>
      <w:r w:rsidRPr="00E07C52">
        <w:rPr>
          <w:rFonts w:eastAsia="Times New Roman" w:cs="Calibri"/>
          <w:u w:val="single"/>
          <w:lang w:eastAsia="ar-SA"/>
        </w:rPr>
        <w:t xml:space="preserve"> </w:t>
      </w:r>
    </w:p>
    <w:p w14:paraId="0537551C" w14:textId="4892D6B0" w:rsidR="0079097F" w:rsidRDefault="0079097F" w:rsidP="0079097F">
      <w:pPr>
        <w:spacing w:after="0" w:line="0" w:lineRule="atLeast"/>
        <w:rPr>
          <w:rFonts w:eastAsia="Times New Roman" w:cs="Calibri"/>
          <w:u w:val="single"/>
          <w:lang w:eastAsia="ar-SA"/>
        </w:rPr>
      </w:pPr>
      <w:r>
        <w:rPr>
          <w:rFonts w:eastAsia="Times New Roman" w:cs="Calibri"/>
          <w:u w:val="single"/>
          <w:lang w:eastAsia="ar-SA"/>
        </w:rPr>
        <w:t>I</w:t>
      </w:r>
      <w:r w:rsidR="00E07C52" w:rsidRPr="00E07C52">
        <w:rPr>
          <w:rFonts w:eastAsia="Times New Roman" w:cs="Calibri"/>
          <w:u w:val="single"/>
          <w:lang w:eastAsia="ar-SA"/>
        </w:rPr>
        <w:t>stanza di partecipazione FIGURE PROFESSIONALI</w:t>
      </w:r>
      <w:r w:rsidR="00BF01C6">
        <w:rPr>
          <w:rFonts w:eastAsia="Times New Roman" w:cs="Calibri"/>
          <w:u w:val="single"/>
          <w:lang w:eastAsia="ar-SA"/>
        </w:rPr>
        <w:t xml:space="preserve"> TEAM  - </w:t>
      </w:r>
      <w:r w:rsidR="00E07C52" w:rsidRPr="00E07C52">
        <w:rPr>
          <w:rFonts w:eastAsia="Times New Roman" w:cs="Calibri"/>
          <w:u w:val="single"/>
          <w:lang w:eastAsia="ar-SA"/>
        </w:rPr>
        <w:t>PNRR DISPERSIONE DM 19/2024</w:t>
      </w:r>
      <w:r>
        <w:rPr>
          <w:rFonts w:eastAsia="Times New Roman" w:cs="Calibri"/>
          <w:u w:val="single"/>
          <w:lang w:eastAsia="ar-SA"/>
        </w:rPr>
        <w:t xml:space="preserve"> –</w:t>
      </w:r>
    </w:p>
    <w:p w14:paraId="36C8D0B0" w14:textId="77777777" w:rsidR="0079097F" w:rsidRPr="0079097F" w:rsidRDefault="0079097F" w:rsidP="0079097F">
      <w:pPr>
        <w:spacing w:after="0" w:line="0" w:lineRule="atLeast"/>
        <w:rPr>
          <w:rFonts w:eastAsia="Times New Roman" w:cs="Calibri"/>
          <w:b/>
          <w:szCs w:val="20"/>
          <w:u w:val="single"/>
          <w:lang w:eastAsia="it-IT"/>
        </w:rPr>
      </w:pPr>
      <w:r w:rsidRPr="0079097F">
        <w:rPr>
          <w:rFonts w:eastAsia="Times New Roman" w:cs="Calibri"/>
          <w:bCs/>
          <w:szCs w:val="20"/>
          <w:u w:val="single"/>
          <w:lang w:eastAsia="it-IT"/>
        </w:rPr>
        <w:t>Titolo progetto</w:t>
      </w:r>
      <w:r w:rsidRPr="0079097F">
        <w:rPr>
          <w:rFonts w:eastAsia="Times New Roman" w:cs="Calibri"/>
          <w:b/>
          <w:szCs w:val="20"/>
          <w:u w:val="single"/>
          <w:lang w:eastAsia="it-IT"/>
        </w:rPr>
        <w:t xml:space="preserve">: </w:t>
      </w:r>
      <w:r w:rsidRPr="0079097F">
        <w:rPr>
          <w:rFonts w:eastAsia="Times New Roman" w:cs="Calibri"/>
          <w:b/>
          <w:i/>
          <w:iCs/>
          <w:szCs w:val="20"/>
          <w:u w:val="single"/>
          <w:lang w:eastAsia="it-IT"/>
        </w:rPr>
        <w:t>Appunti di viaggio tra i banchi di scuola</w:t>
      </w:r>
    </w:p>
    <w:p w14:paraId="40D6808F" w14:textId="560EDFA0" w:rsidR="00E07C52" w:rsidRDefault="00E07C52" w:rsidP="00BF01C6">
      <w:pPr>
        <w:widowControl w:val="0"/>
        <w:suppressAutoHyphens/>
        <w:autoSpaceDE w:val="0"/>
        <w:spacing w:after="0"/>
        <w:rPr>
          <w:rFonts w:eastAsia="Times New Roman" w:cs="Calibri"/>
          <w:lang w:eastAsia="it-IT"/>
        </w:rPr>
      </w:pPr>
      <w:r w:rsidRPr="00E07C52">
        <w:rPr>
          <w:rFonts w:eastAsia="Times New Roman" w:cs="Calibri"/>
          <w:u w:val="single"/>
          <w:lang w:eastAsia="ar-SA"/>
        </w:rPr>
        <w:t xml:space="preserve">Codice progetto: </w:t>
      </w:r>
      <w:r w:rsidR="0079097F" w:rsidRPr="0079097F">
        <w:rPr>
          <w:rFonts w:eastAsia="Times New Roman" w:cs="Calibri"/>
          <w:b/>
          <w:szCs w:val="20"/>
          <w:u w:val="single"/>
          <w:lang w:eastAsia="it-IT"/>
        </w:rPr>
        <w:t>M4C1I1.4-2024-1322-P-48805</w:t>
      </w:r>
      <w:r w:rsidRPr="00E07C52">
        <w:rPr>
          <w:rFonts w:eastAsia="Times New Roman" w:cs="Calibri"/>
          <w:lang w:eastAsia="it-IT"/>
        </w:rPr>
        <w:tab/>
      </w:r>
      <w:r w:rsidRPr="00E07C52">
        <w:rPr>
          <w:rFonts w:eastAsia="Times New Roman" w:cs="Calibri"/>
          <w:lang w:eastAsia="it-IT"/>
        </w:rPr>
        <w:tab/>
      </w:r>
      <w:r w:rsidRPr="00E07C52">
        <w:rPr>
          <w:rFonts w:eastAsia="Times New Roman" w:cs="Calibri"/>
          <w:lang w:eastAsia="it-IT"/>
        </w:rPr>
        <w:tab/>
      </w:r>
      <w:r w:rsidRPr="00E07C52">
        <w:rPr>
          <w:rFonts w:eastAsia="Times New Roman" w:cs="Calibri"/>
          <w:lang w:eastAsia="it-IT"/>
        </w:rPr>
        <w:tab/>
      </w:r>
      <w:r w:rsidRPr="00E07C52">
        <w:rPr>
          <w:rFonts w:eastAsia="Times New Roman" w:cs="Calibri"/>
          <w:lang w:eastAsia="it-IT"/>
        </w:rPr>
        <w:tab/>
      </w:r>
      <w:r w:rsidRPr="00E07C52">
        <w:rPr>
          <w:rFonts w:eastAsia="Times New Roman" w:cs="Calibri"/>
          <w:lang w:eastAsia="it-IT"/>
        </w:rPr>
        <w:tab/>
      </w:r>
      <w:r w:rsidRPr="00E07C52">
        <w:rPr>
          <w:rFonts w:eastAsia="Times New Roman" w:cs="Calibri"/>
          <w:lang w:eastAsia="it-IT"/>
        </w:rPr>
        <w:tab/>
      </w:r>
      <w:r w:rsidRPr="00E07C52">
        <w:rPr>
          <w:rFonts w:eastAsia="Times New Roman" w:cs="Calibri"/>
          <w:lang w:eastAsia="it-IT"/>
        </w:rPr>
        <w:tab/>
        <w:t xml:space="preserve">      </w:t>
      </w:r>
      <w:r w:rsidR="00BF01C6">
        <w:rPr>
          <w:rFonts w:eastAsia="Times New Roman" w:cs="Calibri"/>
          <w:lang w:eastAsia="it-IT"/>
        </w:rPr>
        <w:tab/>
      </w:r>
      <w:r w:rsidR="00BF01C6">
        <w:rPr>
          <w:rFonts w:eastAsia="Times New Roman" w:cs="Calibri"/>
          <w:lang w:eastAsia="it-IT"/>
        </w:rPr>
        <w:tab/>
      </w:r>
      <w:r w:rsidR="00BF01C6">
        <w:rPr>
          <w:rFonts w:eastAsia="Times New Roman" w:cs="Calibri"/>
          <w:lang w:eastAsia="it-IT"/>
        </w:rPr>
        <w:tab/>
      </w:r>
      <w:r w:rsidR="00BF01C6">
        <w:rPr>
          <w:rFonts w:eastAsia="Times New Roman" w:cs="Calibri"/>
          <w:lang w:eastAsia="it-IT"/>
        </w:rPr>
        <w:tab/>
      </w:r>
      <w:r w:rsidR="00BF01C6">
        <w:rPr>
          <w:rFonts w:eastAsia="Times New Roman" w:cs="Calibri"/>
          <w:lang w:eastAsia="it-IT"/>
        </w:rPr>
        <w:tab/>
      </w:r>
      <w:r w:rsidR="00BF01C6">
        <w:rPr>
          <w:rFonts w:eastAsia="Times New Roman" w:cs="Calibri"/>
          <w:lang w:eastAsia="it-IT"/>
        </w:rPr>
        <w:tab/>
      </w:r>
      <w:r w:rsidR="00BF01C6">
        <w:rPr>
          <w:rFonts w:eastAsia="Times New Roman" w:cs="Calibri"/>
          <w:lang w:eastAsia="it-IT"/>
        </w:rPr>
        <w:tab/>
      </w:r>
      <w:r w:rsidR="00BF01C6">
        <w:rPr>
          <w:rFonts w:eastAsia="Times New Roman" w:cs="Calibri"/>
          <w:lang w:eastAsia="it-IT"/>
        </w:rPr>
        <w:tab/>
      </w:r>
      <w:r w:rsidRPr="00E07C52">
        <w:rPr>
          <w:rFonts w:eastAsia="Times New Roman" w:cs="Calibri"/>
          <w:lang w:eastAsia="it-IT"/>
        </w:rPr>
        <w:t>Al Dirigente Scolastico</w:t>
      </w:r>
      <w:r w:rsidR="00BF01C6">
        <w:rPr>
          <w:rFonts w:eastAsia="Times New Roman" w:cs="Calibri"/>
          <w:lang w:eastAsia="it-IT"/>
        </w:rPr>
        <w:t xml:space="preserve"> </w:t>
      </w:r>
    </w:p>
    <w:p w14:paraId="760D949D" w14:textId="3D1B295E" w:rsidR="00BF01C6" w:rsidRPr="00E07C52" w:rsidRDefault="00BF01C6" w:rsidP="00BF01C6">
      <w:pPr>
        <w:widowControl w:val="0"/>
        <w:suppressAutoHyphens/>
        <w:autoSpaceDE w:val="0"/>
        <w:spacing w:after="0"/>
        <w:ind w:left="6372"/>
        <w:rPr>
          <w:rFonts w:eastAsia="Times New Roman" w:cs="Calibri"/>
          <w:lang w:eastAsia="it-IT"/>
        </w:rPr>
      </w:pPr>
      <w:r>
        <w:rPr>
          <w:rFonts w:eastAsia="Times New Roman" w:cs="Calibri"/>
          <w:lang w:eastAsia="it-IT"/>
        </w:rPr>
        <w:t>IC ROGGIANO GR.-ALTOMONTE</w:t>
      </w:r>
    </w:p>
    <w:p w14:paraId="000EC804" w14:textId="77777777" w:rsidR="00E07C52" w:rsidRPr="00E07C52" w:rsidRDefault="00E07C52" w:rsidP="00E07C52">
      <w:pPr>
        <w:autoSpaceDE w:val="0"/>
        <w:spacing w:after="0"/>
        <w:rPr>
          <w:rFonts w:eastAsia="Times New Roman" w:cs="Calibri"/>
          <w:lang w:eastAsia="it-IT"/>
        </w:rPr>
      </w:pPr>
    </w:p>
    <w:p w14:paraId="521C01AA" w14:textId="77777777" w:rsidR="00E07C52" w:rsidRPr="00E07C52" w:rsidRDefault="00E07C52" w:rsidP="00E07C52">
      <w:pPr>
        <w:autoSpaceDE w:val="0"/>
        <w:spacing w:after="0" w:line="480" w:lineRule="auto"/>
        <w:rPr>
          <w:rFonts w:eastAsia="Times New Roman" w:cs="Calibri"/>
          <w:lang w:eastAsia="it-IT"/>
        </w:rPr>
      </w:pPr>
      <w:r w:rsidRPr="00E07C52">
        <w:rPr>
          <w:rFonts w:eastAsia="Times New Roman" w:cs="Calibri"/>
          <w:lang w:eastAsia="it-IT"/>
        </w:rPr>
        <w:t>Il/la sottoscritto/a_____________________________________________________________</w:t>
      </w:r>
    </w:p>
    <w:p w14:paraId="1778CA27" w14:textId="77777777" w:rsidR="00E07C52" w:rsidRPr="00E07C52" w:rsidRDefault="00E07C52" w:rsidP="00E07C52">
      <w:pPr>
        <w:autoSpaceDE w:val="0"/>
        <w:spacing w:after="0" w:line="480" w:lineRule="auto"/>
        <w:rPr>
          <w:rFonts w:eastAsia="Times New Roman" w:cs="Calibri"/>
          <w:lang w:eastAsia="it-IT"/>
        </w:rPr>
      </w:pPr>
      <w:r w:rsidRPr="00E07C52">
        <w:rPr>
          <w:rFonts w:eastAsia="Times New Roman" w:cs="Calibri"/>
          <w:lang w:eastAsia="it-IT"/>
        </w:rPr>
        <w:t xml:space="preserve">nato/a </w:t>
      </w:r>
      <w:proofErr w:type="spellStart"/>
      <w:r w:rsidRPr="00E07C52">
        <w:rPr>
          <w:rFonts w:eastAsia="Times New Roman" w:cs="Calibri"/>
          <w:lang w:eastAsia="it-IT"/>
        </w:rPr>
        <w:t>a</w:t>
      </w:r>
      <w:proofErr w:type="spellEnd"/>
      <w:r w:rsidRPr="00E07C52">
        <w:rPr>
          <w:rFonts w:eastAsia="Times New Roman" w:cs="Calibri"/>
          <w:lang w:eastAsia="it-IT"/>
        </w:rPr>
        <w:t xml:space="preserve"> _______________________________________________ il ____________________</w:t>
      </w:r>
    </w:p>
    <w:p w14:paraId="0FEFF0CB" w14:textId="77777777" w:rsidR="00E07C52" w:rsidRPr="00E07C52" w:rsidRDefault="00E07C52" w:rsidP="00E07C52">
      <w:pPr>
        <w:autoSpaceDE w:val="0"/>
        <w:spacing w:after="0" w:line="480" w:lineRule="auto"/>
        <w:rPr>
          <w:rFonts w:eastAsia="Times New Roman" w:cs="Calibri"/>
          <w:lang w:eastAsia="it-IT"/>
        </w:rPr>
      </w:pPr>
      <w:r w:rsidRPr="00E07C52">
        <w:rPr>
          <w:rFonts w:eastAsia="Times New Roman" w:cs="Calibri"/>
          <w:lang w:eastAsia="it-IT"/>
        </w:rPr>
        <w:t>codice fiscale |__|__|__|__|__|__|__|__|__|__|__|__|__|__|__|__|</w:t>
      </w:r>
    </w:p>
    <w:p w14:paraId="02F55F30" w14:textId="77777777" w:rsidR="00E07C52" w:rsidRPr="00E07C52" w:rsidRDefault="00E07C52" w:rsidP="00E07C52">
      <w:pPr>
        <w:autoSpaceDE w:val="0"/>
        <w:spacing w:after="0" w:line="480" w:lineRule="auto"/>
        <w:rPr>
          <w:rFonts w:eastAsia="Times New Roman" w:cs="Calibri"/>
          <w:lang w:eastAsia="it-IT"/>
        </w:rPr>
      </w:pPr>
      <w:r w:rsidRPr="00E07C52">
        <w:rPr>
          <w:rFonts w:eastAsia="Times New Roman" w:cs="Calibri"/>
          <w:lang w:eastAsia="it-IT"/>
        </w:rPr>
        <w:t>residente a ___________________________via_____________________________________</w:t>
      </w:r>
    </w:p>
    <w:p w14:paraId="1A5153D6" w14:textId="77777777" w:rsidR="00E07C52" w:rsidRPr="00E07C52" w:rsidRDefault="00E07C52" w:rsidP="00E07C52">
      <w:pPr>
        <w:autoSpaceDE w:val="0"/>
        <w:spacing w:after="0" w:line="480" w:lineRule="auto"/>
        <w:rPr>
          <w:rFonts w:eastAsia="Times New Roman" w:cs="Calibri"/>
          <w:lang w:eastAsia="it-IT"/>
        </w:rPr>
      </w:pPr>
      <w:r w:rsidRPr="00E07C52">
        <w:rPr>
          <w:rFonts w:eastAsia="Times New Roman" w:cs="Calibri"/>
          <w:lang w:eastAsia="it-IT"/>
        </w:rPr>
        <w:t xml:space="preserve">recapito tel. _____________________________ recapito </w:t>
      </w:r>
      <w:proofErr w:type="spellStart"/>
      <w:r w:rsidRPr="00E07C52">
        <w:rPr>
          <w:rFonts w:eastAsia="Times New Roman" w:cs="Calibri"/>
          <w:lang w:eastAsia="it-IT"/>
        </w:rPr>
        <w:t>cell</w:t>
      </w:r>
      <w:proofErr w:type="spellEnd"/>
      <w:r w:rsidRPr="00E07C52">
        <w:rPr>
          <w:rFonts w:eastAsia="Times New Roman" w:cs="Calibri"/>
          <w:lang w:eastAsia="it-IT"/>
        </w:rPr>
        <w:t>. _____________________</w:t>
      </w:r>
    </w:p>
    <w:p w14:paraId="3D09F058" w14:textId="77777777" w:rsidR="00E07C52" w:rsidRPr="00E07C52" w:rsidRDefault="00E07C52" w:rsidP="00E07C52">
      <w:pPr>
        <w:autoSpaceDE w:val="0"/>
        <w:spacing w:after="0" w:line="480" w:lineRule="auto"/>
        <w:rPr>
          <w:rFonts w:eastAsia="Times New Roman" w:cs="Calibri"/>
          <w:lang w:eastAsia="it-IT"/>
        </w:rPr>
      </w:pPr>
      <w:r w:rsidRPr="00E07C52">
        <w:rPr>
          <w:rFonts w:eastAsia="Times New Roman" w:cs="Calibri"/>
          <w:lang w:eastAsia="it-IT"/>
        </w:rPr>
        <w:t>indirizzo E-Mail _______________________________indirizzo PEC______________________________</w:t>
      </w:r>
    </w:p>
    <w:p w14:paraId="415621E8" w14:textId="77777777" w:rsidR="00E07C52" w:rsidRPr="00E07C52" w:rsidRDefault="00E07C52" w:rsidP="00E07C52">
      <w:pPr>
        <w:autoSpaceDE w:val="0"/>
        <w:spacing w:after="0" w:line="480" w:lineRule="auto"/>
        <w:rPr>
          <w:rFonts w:eastAsia="Times New Roman" w:cs="Calibri"/>
          <w:b/>
          <w:sz w:val="18"/>
          <w:szCs w:val="18"/>
          <w:lang w:eastAsia="it-IT"/>
        </w:rPr>
      </w:pPr>
      <w:r w:rsidRPr="00E07C52">
        <w:rPr>
          <w:rFonts w:eastAsia="Times New Roman" w:cs="Calibri"/>
          <w:lang w:eastAsia="it-IT"/>
        </w:rPr>
        <w:t>in servizio presso ______________________________ con la qualifica di __________________</w:t>
      </w:r>
    </w:p>
    <w:p w14:paraId="205F9521" w14:textId="77777777" w:rsidR="00E07C52" w:rsidRPr="00E07C52" w:rsidRDefault="00E07C52" w:rsidP="00E07C52">
      <w:pPr>
        <w:autoSpaceDE w:val="0"/>
        <w:spacing w:after="0" w:line="48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b/>
          <w:sz w:val="18"/>
          <w:szCs w:val="18"/>
          <w:lang w:eastAsia="it-IT"/>
        </w:rPr>
        <w:t>CHIEDE</w:t>
      </w:r>
    </w:p>
    <w:p w14:paraId="0DE8D048" w14:textId="77777777" w:rsidR="00E07C52" w:rsidRPr="00E07C52" w:rsidRDefault="00E07C52" w:rsidP="00E07C52">
      <w:pPr>
        <w:autoSpaceDE w:val="0"/>
        <w:spacing w:after="0" w:line="48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 xml:space="preserve">Di partecipare alla selezione per l’attribuzione dell’incarico di COMPONENTE DEL TEAM relativamente al progetto per la figura professionale di </w:t>
      </w:r>
    </w:p>
    <w:tbl>
      <w:tblPr>
        <w:tblW w:w="102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8"/>
        <w:gridCol w:w="1842"/>
      </w:tblGrid>
      <w:tr w:rsidR="00E07C52" w:rsidRPr="00E07C52" w14:paraId="4EE81E7C" w14:textId="77777777" w:rsidTr="00E07C52">
        <w:trPr>
          <w:trHeight w:val="174"/>
        </w:trPr>
        <w:tc>
          <w:tcPr>
            <w:tcW w:w="83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hideMark/>
          </w:tcPr>
          <w:p w14:paraId="378B23F6" w14:textId="77777777" w:rsidR="00E07C52" w:rsidRPr="00E07C52" w:rsidRDefault="00E07C52" w:rsidP="00E07C52">
            <w:pPr>
              <w:suppressAutoHyphens/>
              <w:spacing w:line="240" w:lineRule="auto"/>
              <w:mirrorIndents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it-IT"/>
              </w:rPr>
            </w:pPr>
            <w:r w:rsidRPr="00E07C5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it-IT"/>
              </w:rPr>
              <w:t>Ruolo per il quale si concorre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hideMark/>
          </w:tcPr>
          <w:p w14:paraId="6FEF6AFB" w14:textId="77777777" w:rsidR="00E07C52" w:rsidRPr="00E07C52" w:rsidRDefault="00E07C52" w:rsidP="00E07C52">
            <w:pPr>
              <w:suppressAutoHyphens/>
              <w:spacing w:line="240" w:lineRule="auto"/>
              <w:mirrorIndents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it-IT"/>
              </w:rPr>
            </w:pPr>
            <w:r w:rsidRPr="00E07C5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it-IT"/>
              </w:rPr>
              <w:t>Barrare la casella per indicare il Ruolo</w:t>
            </w:r>
          </w:p>
        </w:tc>
      </w:tr>
      <w:tr w:rsidR="00E07C52" w:rsidRPr="00E07C52" w14:paraId="0286D7FF" w14:textId="77777777" w:rsidTr="00E07C52">
        <w:trPr>
          <w:trHeight w:val="555"/>
        </w:trPr>
        <w:tc>
          <w:tcPr>
            <w:tcW w:w="83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9E66C44" w14:textId="77777777" w:rsidR="00E07C52" w:rsidRPr="00E07C52" w:rsidRDefault="00E07C52" w:rsidP="00E07C52">
            <w:pPr>
              <w:suppressAutoHyphens/>
              <w:spacing w:line="240" w:lineRule="auto"/>
              <w:mirrorIndents/>
              <w:rPr>
                <w:rFonts w:eastAsia="Times New Roman" w:cs="Calibri"/>
                <w:b/>
                <w:bCs/>
                <w:color w:val="333333"/>
                <w:lang w:eastAsia="it-IT"/>
              </w:rPr>
            </w:pPr>
            <w:r w:rsidRPr="00E07C52">
              <w:rPr>
                <w:b/>
                <w:bCs/>
              </w:rPr>
              <w:t>Componente del team in qualità di: responsabile attività mentoring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7D431C9" w14:textId="77777777" w:rsidR="00E07C52" w:rsidRPr="00E07C52" w:rsidRDefault="00E07C52" w:rsidP="00E07C52">
            <w:pPr>
              <w:suppressAutoHyphens/>
              <w:spacing w:line="240" w:lineRule="auto"/>
              <w:mirrorIndents/>
              <w:rPr>
                <w:rFonts w:eastAsia="Times New Roman" w:cs="Calibri"/>
                <w:b/>
                <w:bCs/>
                <w:color w:val="333333"/>
                <w:lang w:eastAsia="it-IT"/>
              </w:rPr>
            </w:pPr>
          </w:p>
        </w:tc>
      </w:tr>
      <w:tr w:rsidR="00E07C52" w:rsidRPr="00E07C52" w14:paraId="2FDAE0F6" w14:textId="77777777" w:rsidTr="00E07C52">
        <w:trPr>
          <w:trHeight w:val="555"/>
        </w:trPr>
        <w:tc>
          <w:tcPr>
            <w:tcW w:w="83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A18FB4D" w14:textId="77777777" w:rsidR="00E07C52" w:rsidRPr="00E07C52" w:rsidRDefault="00E07C52" w:rsidP="00E07C52">
            <w:pPr>
              <w:suppressAutoHyphens/>
              <w:spacing w:line="240" w:lineRule="auto"/>
              <w:mirrorIndents/>
              <w:rPr>
                <w:rFonts w:eastAsia="Times New Roman" w:cs="Calibri"/>
                <w:b/>
                <w:bCs/>
                <w:color w:val="333333"/>
                <w:lang w:eastAsia="it-IT"/>
              </w:rPr>
            </w:pPr>
            <w:r w:rsidRPr="00E07C52">
              <w:rPr>
                <w:b/>
                <w:bCs/>
              </w:rPr>
              <w:t>Componente del team in qualità di: responsabile attività competenze di base, co-curriculari e coinvolgimento delle famiglie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6D6C26" w14:textId="77777777" w:rsidR="00E07C52" w:rsidRPr="00E07C52" w:rsidRDefault="00E07C52" w:rsidP="00E07C52">
            <w:pPr>
              <w:suppressAutoHyphens/>
              <w:spacing w:line="240" w:lineRule="auto"/>
              <w:mirrorIndents/>
              <w:rPr>
                <w:rFonts w:eastAsia="Times New Roman" w:cs="Calibri"/>
                <w:b/>
                <w:bCs/>
                <w:color w:val="333333"/>
                <w:lang w:eastAsia="it-IT"/>
              </w:rPr>
            </w:pPr>
          </w:p>
        </w:tc>
      </w:tr>
      <w:tr w:rsidR="00E07C52" w:rsidRPr="00E07C52" w14:paraId="49AF6684" w14:textId="77777777" w:rsidTr="00E07C52">
        <w:trPr>
          <w:trHeight w:val="555"/>
        </w:trPr>
        <w:tc>
          <w:tcPr>
            <w:tcW w:w="83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AF50EF6" w14:textId="77777777" w:rsidR="00E07C52" w:rsidRPr="00E07C52" w:rsidRDefault="00E07C52" w:rsidP="00E07C52">
            <w:pPr>
              <w:suppressAutoHyphens/>
              <w:spacing w:line="240" w:lineRule="auto"/>
              <w:mirrorIndents/>
              <w:rPr>
                <w:rFonts w:eastAsia="Times New Roman" w:cs="Calibri"/>
                <w:b/>
                <w:bCs/>
                <w:color w:val="333333"/>
                <w:lang w:eastAsia="it-IT"/>
              </w:rPr>
            </w:pPr>
            <w:r w:rsidRPr="00E07C52">
              <w:rPr>
                <w:b/>
                <w:bCs/>
              </w:rPr>
              <w:t xml:space="preserve">Componente del team in qualità di: supporto tecnico operativo specialistico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4BEC27" w14:textId="77777777" w:rsidR="00E07C52" w:rsidRPr="00E07C52" w:rsidRDefault="00E07C52" w:rsidP="00E07C52">
            <w:pPr>
              <w:suppressAutoHyphens/>
              <w:spacing w:line="240" w:lineRule="auto"/>
              <w:mirrorIndents/>
              <w:rPr>
                <w:rFonts w:eastAsia="Times New Roman" w:cs="Calibri"/>
                <w:b/>
                <w:bCs/>
                <w:color w:val="333333"/>
                <w:lang w:eastAsia="it-IT"/>
              </w:rPr>
            </w:pPr>
          </w:p>
        </w:tc>
      </w:tr>
    </w:tbl>
    <w:p w14:paraId="68FCA154" w14:textId="77777777" w:rsidR="00E07C52" w:rsidRPr="00E07C52" w:rsidRDefault="00E07C52" w:rsidP="00E07C52">
      <w:pPr>
        <w:autoSpaceDE w:val="0"/>
        <w:spacing w:line="240" w:lineRule="auto"/>
        <w:mirrorIndents/>
        <w:rPr>
          <w:rFonts w:eastAsia="Times New Roman" w:cs="Calibri"/>
          <w:lang w:eastAsia="it-IT"/>
        </w:rPr>
      </w:pPr>
    </w:p>
    <w:p w14:paraId="3EC60961" w14:textId="77777777" w:rsidR="00E07C52" w:rsidRPr="00E07C52" w:rsidRDefault="00E07C5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ar-SA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A tal fine, consapevole della responsabilità penale e della decadenza da eventuali benefici acquisiti</w:t>
      </w:r>
      <w:r w:rsidRPr="00E07C52">
        <w:rPr>
          <w:rFonts w:ascii="Arial" w:eastAsia="Times New Roman" w:hAnsi="Arial" w:cs="Arial"/>
          <w:sz w:val="18"/>
          <w:szCs w:val="18"/>
          <w:lang w:eastAsia="ar-SA"/>
        </w:rPr>
        <w:t>. N</w:t>
      </w:r>
      <w:r w:rsidRPr="00E07C52">
        <w:rPr>
          <w:rFonts w:ascii="Arial" w:eastAsia="Times New Roman" w:hAnsi="Arial" w:cs="Arial"/>
          <w:sz w:val="18"/>
          <w:szCs w:val="18"/>
          <w:lang w:eastAsia="it-IT"/>
        </w:rPr>
        <w:t xml:space="preserve">el caso di dichiarazioni mendaci, </w:t>
      </w:r>
      <w:r w:rsidRPr="00E07C52">
        <w:rPr>
          <w:rFonts w:ascii="Arial" w:eastAsia="Times New Roman" w:hAnsi="Arial" w:cs="Arial"/>
          <w:b/>
          <w:sz w:val="18"/>
          <w:szCs w:val="18"/>
          <w:lang w:eastAsia="it-IT"/>
        </w:rPr>
        <w:t>dichiara</w:t>
      </w:r>
      <w:r w:rsidRPr="00E07C52">
        <w:rPr>
          <w:rFonts w:ascii="Arial" w:eastAsia="Times New Roman" w:hAnsi="Arial" w:cs="Arial"/>
          <w:sz w:val="18"/>
          <w:szCs w:val="18"/>
          <w:lang w:eastAsia="it-IT"/>
        </w:rPr>
        <w:t xml:space="preserve"> sotto la propria responsabilità quanto segue:</w:t>
      </w:r>
    </w:p>
    <w:p w14:paraId="4E629D5D" w14:textId="77777777" w:rsidR="00E07C52" w:rsidRPr="00E07C52" w:rsidRDefault="00E07C52" w:rsidP="00E07C52">
      <w:pPr>
        <w:numPr>
          <w:ilvl w:val="0"/>
          <w:numId w:val="19"/>
        </w:numPr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lastRenderedPageBreak/>
        <w:t>di aver preso visione delle condizioni previste dal bando</w:t>
      </w:r>
    </w:p>
    <w:p w14:paraId="383BCB6F" w14:textId="77777777" w:rsidR="00E07C52" w:rsidRPr="00E07C52" w:rsidRDefault="00E07C52" w:rsidP="00E07C52">
      <w:pPr>
        <w:numPr>
          <w:ilvl w:val="0"/>
          <w:numId w:val="19"/>
        </w:numPr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di essere in godimento dei diritti politici</w:t>
      </w:r>
    </w:p>
    <w:p w14:paraId="68F82236" w14:textId="77777777" w:rsidR="00E07C52" w:rsidRPr="00E07C52" w:rsidRDefault="00E07C52" w:rsidP="00E07C52">
      <w:pPr>
        <w:numPr>
          <w:ilvl w:val="0"/>
          <w:numId w:val="19"/>
        </w:numPr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20"/>
          <w:szCs w:val="20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di non aver subito condanne penali ovvero di avere i seguenti provvedimenti penali</w:t>
      </w:r>
    </w:p>
    <w:p w14:paraId="12455700" w14:textId="77777777" w:rsidR="00E07C52" w:rsidRPr="00E07C52" w:rsidRDefault="00E07C52" w:rsidP="00E07C52">
      <w:pPr>
        <w:autoSpaceDE w:val="0"/>
        <w:spacing w:after="0" w:line="240" w:lineRule="auto"/>
        <w:mirrorIndents/>
        <w:rPr>
          <w:rFonts w:ascii="Arial" w:eastAsia="Times New Roman" w:hAnsi="Arial" w:cs="Arial"/>
          <w:sz w:val="20"/>
          <w:szCs w:val="20"/>
          <w:lang w:eastAsia="it-IT"/>
        </w:rPr>
      </w:pPr>
    </w:p>
    <w:p w14:paraId="09274543" w14:textId="77777777" w:rsidR="00E07C52" w:rsidRPr="00E07C52" w:rsidRDefault="00E07C52" w:rsidP="00E07C52">
      <w:pPr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</w:t>
      </w:r>
    </w:p>
    <w:p w14:paraId="4298DFE6" w14:textId="77777777" w:rsidR="00E07C52" w:rsidRPr="00E07C52" w:rsidRDefault="00E07C52" w:rsidP="00E07C52">
      <w:pPr>
        <w:suppressAutoHyphens/>
        <w:autoSpaceDE w:val="0"/>
        <w:ind w:left="720"/>
        <w:mirrorIndents/>
        <w:rPr>
          <w:rFonts w:ascii="Arial" w:eastAsia="Times New Roman" w:hAnsi="Arial" w:cs="Arial"/>
          <w:sz w:val="20"/>
          <w:szCs w:val="20"/>
          <w:lang w:eastAsia="it-IT"/>
        </w:rPr>
      </w:pPr>
    </w:p>
    <w:p w14:paraId="7DD25C1C" w14:textId="77777777" w:rsidR="00E07C52" w:rsidRPr="00E07C52" w:rsidRDefault="00E07C52" w:rsidP="00E07C52">
      <w:pPr>
        <w:numPr>
          <w:ilvl w:val="0"/>
          <w:numId w:val="19"/>
        </w:numPr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20"/>
          <w:szCs w:val="20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 xml:space="preserve">di non avere procedimenti penali pendenti, ovvero di avere i seguenti procedimenti penali pendenti: </w:t>
      </w:r>
    </w:p>
    <w:p w14:paraId="0A248B0C" w14:textId="77777777" w:rsidR="00E07C52" w:rsidRPr="00E07C52" w:rsidRDefault="00E07C52" w:rsidP="00E07C52">
      <w:pPr>
        <w:autoSpaceDE w:val="0"/>
        <w:spacing w:after="0" w:line="240" w:lineRule="auto"/>
        <w:mirrorIndents/>
        <w:rPr>
          <w:rFonts w:ascii="Arial" w:eastAsia="Times New Roman" w:hAnsi="Arial" w:cs="Arial"/>
          <w:sz w:val="20"/>
          <w:szCs w:val="20"/>
          <w:lang w:eastAsia="it-IT"/>
        </w:rPr>
      </w:pPr>
    </w:p>
    <w:p w14:paraId="36F6FBFD" w14:textId="77777777" w:rsidR="00E07C52" w:rsidRPr="00E07C52" w:rsidRDefault="00E07C52" w:rsidP="00E07C52">
      <w:pPr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</w:t>
      </w:r>
    </w:p>
    <w:p w14:paraId="3C2DEE54" w14:textId="77777777" w:rsidR="00E07C52" w:rsidRPr="00E07C52" w:rsidRDefault="00E07C52" w:rsidP="00E07C52">
      <w:pPr>
        <w:suppressAutoHyphens/>
        <w:autoSpaceDE w:val="0"/>
        <w:ind w:left="720"/>
        <w:mirrorIndents/>
        <w:rPr>
          <w:rFonts w:ascii="Arial" w:eastAsia="Times New Roman" w:hAnsi="Arial" w:cs="Arial"/>
          <w:sz w:val="18"/>
          <w:szCs w:val="18"/>
          <w:lang w:eastAsia="it-IT"/>
        </w:rPr>
      </w:pPr>
    </w:p>
    <w:p w14:paraId="491CE90D" w14:textId="77777777" w:rsidR="00E07C52" w:rsidRPr="00E07C52" w:rsidRDefault="00E07C52" w:rsidP="00E07C52">
      <w:pPr>
        <w:numPr>
          <w:ilvl w:val="0"/>
          <w:numId w:val="19"/>
        </w:numPr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di impegnarsi a documentare puntualmente tutta l’attività svolta</w:t>
      </w:r>
    </w:p>
    <w:p w14:paraId="75257E12" w14:textId="77777777" w:rsidR="00E07C52" w:rsidRPr="00E07C52" w:rsidRDefault="00E07C52" w:rsidP="00E07C52">
      <w:pPr>
        <w:numPr>
          <w:ilvl w:val="0"/>
          <w:numId w:val="19"/>
        </w:numPr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di essere disponibile ad adattarsi al calendario definito dal Gruppo Operativo di Piano</w:t>
      </w:r>
    </w:p>
    <w:p w14:paraId="3A627D63" w14:textId="77777777" w:rsidR="00E07C52" w:rsidRPr="00E07C52" w:rsidRDefault="00E07C52" w:rsidP="00E07C52">
      <w:pPr>
        <w:numPr>
          <w:ilvl w:val="0"/>
          <w:numId w:val="19"/>
        </w:numPr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di non essere in alcuna delle condizioni di incompatibilità con l’incarico previsti dalla norma vigente</w:t>
      </w:r>
    </w:p>
    <w:p w14:paraId="6F711AC0" w14:textId="77777777" w:rsidR="00E07C52" w:rsidRPr="00E07C52" w:rsidRDefault="00E07C52" w:rsidP="00E07C52">
      <w:pPr>
        <w:numPr>
          <w:ilvl w:val="0"/>
          <w:numId w:val="19"/>
        </w:numPr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20"/>
          <w:szCs w:val="20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di avere la competenza informatica l’uso della piattaforma on line “Gestione progetti PNRR”</w:t>
      </w:r>
    </w:p>
    <w:p w14:paraId="7B2869FE" w14:textId="77777777" w:rsidR="0095598C" w:rsidRDefault="0095598C" w:rsidP="00E07C52">
      <w:pPr>
        <w:autoSpaceDE w:val="0"/>
        <w:spacing w:line="240" w:lineRule="auto"/>
        <w:mirrorIndents/>
        <w:rPr>
          <w:rFonts w:eastAsia="Times New Roman"/>
          <w:sz w:val="18"/>
          <w:szCs w:val="18"/>
          <w:lang w:eastAsia="it-IT"/>
        </w:rPr>
      </w:pPr>
    </w:p>
    <w:p w14:paraId="611C2525" w14:textId="58EF9B5F" w:rsidR="00E07C52" w:rsidRPr="00E07C52" w:rsidRDefault="00E07C52" w:rsidP="00E07C52">
      <w:pPr>
        <w:autoSpaceDE w:val="0"/>
        <w:spacing w:line="240" w:lineRule="auto"/>
        <w:mirrorIndents/>
        <w:rPr>
          <w:rFonts w:eastAsia="Times New Roman"/>
          <w:lang w:eastAsia="it-IT"/>
        </w:rPr>
      </w:pPr>
      <w:r w:rsidRPr="00E07C52">
        <w:rPr>
          <w:rFonts w:eastAsia="Times New Roman"/>
          <w:sz w:val="18"/>
          <w:szCs w:val="18"/>
          <w:lang w:eastAsia="it-IT"/>
        </w:rPr>
        <w:t>Data___________________ firma</w:t>
      </w:r>
      <w:r w:rsidRPr="00E07C52">
        <w:rPr>
          <w:rFonts w:eastAsia="Times New Roman"/>
          <w:lang w:eastAsia="it-IT"/>
        </w:rPr>
        <w:t>_____________________________________________</w:t>
      </w:r>
    </w:p>
    <w:p w14:paraId="0FC9DDC7" w14:textId="77777777" w:rsidR="00E07C52" w:rsidRPr="00E07C52" w:rsidRDefault="00E07C5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 xml:space="preserve">Si allega alla presente </w:t>
      </w:r>
    </w:p>
    <w:p w14:paraId="4E4DCCE5" w14:textId="77777777" w:rsidR="00E07C52" w:rsidRPr="00E07C52" w:rsidRDefault="00E07C52" w:rsidP="00E07C52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Documento di identità in fotocopia</w:t>
      </w:r>
    </w:p>
    <w:p w14:paraId="19BA5079" w14:textId="77777777" w:rsidR="00E07C52" w:rsidRPr="00E07C52" w:rsidRDefault="00E07C52" w:rsidP="00E07C52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Allegato B (griglia di valutazione)</w:t>
      </w:r>
    </w:p>
    <w:p w14:paraId="1BADFF49" w14:textId="77777777" w:rsidR="00E07C52" w:rsidRPr="00E07C52" w:rsidRDefault="00E07C52" w:rsidP="00E07C52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Curriculum Vitae</w:t>
      </w:r>
    </w:p>
    <w:p w14:paraId="7D275860" w14:textId="77777777" w:rsidR="00E07C52" w:rsidRPr="00E07C52" w:rsidRDefault="00E07C52" w:rsidP="00E07C52">
      <w:pPr>
        <w:widowControl w:val="0"/>
        <w:tabs>
          <w:tab w:val="left" w:pos="480"/>
        </w:tabs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 xml:space="preserve">N.B.: </w:t>
      </w:r>
      <w:r w:rsidRPr="00E07C52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La domanda priva degli allegati e non firmati non verrà presa in considerazione</w:t>
      </w:r>
    </w:p>
    <w:p w14:paraId="6976584E" w14:textId="77777777" w:rsidR="00E07C52" w:rsidRPr="00E07C52" w:rsidRDefault="00E07C52" w:rsidP="00E07C52">
      <w:pPr>
        <w:autoSpaceDE w:val="0"/>
        <w:autoSpaceDN w:val="0"/>
        <w:adjustRightInd w:val="0"/>
        <w:spacing w:line="240" w:lineRule="auto"/>
        <w:mirrorIndents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7C2684DE" w14:textId="77777777" w:rsidR="00E07C52" w:rsidRPr="00E07C52" w:rsidRDefault="00E07C52" w:rsidP="00E07C52">
      <w:pPr>
        <w:autoSpaceDE w:val="0"/>
        <w:autoSpaceDN w:val="0"/>
        <w:adjustRightInd w:val="0"/>
        <w:spacing w:line="240" w:lineRule="auto"/>
        <w:mirrorIndents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6CC4455D" w14:textId="77777777" w:rsidR="00E07C52" w:rsidRPr="00E07C52" w:rsidRDefault="00E07C52" w:rsidP="0095598C">
      <w:pPr>
        <w:autoSpaceDE w:val="0"/>
        <w:autoSpaceDN w:val="0"/>
        <w:adjustRightInd w:val="0"/>
        <w:spacing w:line="240" w:lineRule="auto"/>
        <w:mirrorIndents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b/>
          <w:sz w:val="18"/>
          <w:szCs w:val="18"/>
          <w:lang w:eastAsia="it-IT"/>
        </w:rPr>
        <w:t>DICHIARAZIONI AGGIUNTIVE</w:t>
      </w:r>
    </w:p>
    <w:p w14:paraId="3678F599" w14:textId="709337C2" w:rsidR="00E07C52" w:rsidRPr="00E07C52" w:rsidRDefault="00E07C52" w:rsidP="0095598C">
      <w:pPr>
        <w:autoSpaceDE w:val="0"/>
        <w:autoSpaceDN w:val="0"/>
        <w:adjustRightInd w:val="0"/>
        <w:spacing w:after="0" w:line="240" w:lineRule="auto"/>
        <w:mirrorIndents/>
        <w:rPr>
          <w:rFonts w:ascii="Arial" w:eastAsia="Times New Roman" w:hAnsi="Arial" w:cs="Arial"/>
          <w:b/>
          <w:i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b/>
          <w:i/>
          <w:sz w:val="18"/>
          <w:szCs w:val="18"/>
          <w:lang w:eastAsia="it-IT"/>
        </w:rPr>
        <w:t>Il/la sottoscritto/a, AI SENSI DEGLI ART. 46 E 47 DEL DPR 28.12.2000 N. 445, CONSAPEVOLE DELLA</w:t>
      </w:r>
      <w:r w:rsidR="0095598C">
        <w:rPr>
          <w:rFonts w:ascii="Arial" w:eastAsia="Times New Roman" w:hAnsi="Arial" w:cs="Arial"/>
          <w:b/>
          <w:i/>
          <w:sz w:val="18"/>
          <w:szCs w:val="18"/>
          <w:lang w:eastAsia="it-IT"/>
        </w:rPr>
        <w:t xml:space="preserve"> </w:t>
      </w:r>
      <w:r w:rsidRPr="00E07C52">
        <w:rPr>
          <w:rFonts w:ascii="Arial" w:eastAsia="Times New Roman" w:hAnsi="Arial" w:cs="Arial"/>
          <w:b/>
          <w:i/>
          <w:sz w:val="18"/>
          <w:szCs w:val="18"/>
          <w:lang w:eastAsia="it-IT"/>
        </w:rPr>
        <w:t>RESPONSABILITA' PENALE CUI PUO’ ANDARE INCONTRO IN CASO DI AFFERMAZIONI MENDACI AI SENSI</w:t>
      </w:r>
    </w:p>
    <w:p w14:paraId="5972AD5F" w14:textId="77777777" w:rsidR="00E07C52" w:rsidRPr="00E07C52" w:rsidRDefault="00E07C52" w:rsidP="0095598C">
      <w:pPr>
        <w:autoSpaceDE w:val="0"/>
        <w:autoSpaceDN w:val="0"/>
        <w:adjustRightInd w:val="0"/>
        <w:spacing w:after="0" w:line="240" w:lineRule="auto"/>
        <w:mirrorIndents/>
        <w:rPr>
          <w:rFonts w:ascii="Arial" w:eastAsia="Times New Roman" w:hAnsi="Arial" w:cs="Arial"/>
          <w:b/>
          <w:i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b/>
          <w:i/>
          <w:sz w:val="18"/>
          <w:szCs w:val="18"/>
          <w:lang w:eastAsia="it-IT"/>
        </w:rPr>
        <w:t>DELL'ART. 76 DEL MEDESIMO DPR 445/2000 DICHIARA DI AVERE LA NECESSARIA CONOSCENZA DELLA</w:t>
      </w:r>
    </w:p>
    <w:p w14:paraId="1F71F798" w14:textId="30725971" w:rsidR="00E07C52" w:rsidRPr="00E07C52" w:rsidRDefault="00E07C52" w:rsidP="0095598C">
      <w:pPr>
        <w:autoSpaceDE w:val="0"/>
        <w:autoSpaceDN w:val="0"/>
        <w:adjustRightInd w:val="0"/>
        <w:spacing w:after="0" w:line="240" w:lineRule="auto"/>
        <w:mirrorIndents/>
        <w:rPr>
          <w:rFonts w:ascii="Arial" w:eastAsia="Times New Roman" w:hAnsi="Arial" w:cs="Arial"/>
          <w:b/>
          <w:i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b/>
          <w:i/>
          <w:sz w:val="18"/>
          <w:szCs w:val="18"/>
          <w:lang w:eastAsia="it-IT"/>
        </w:rPr>
        <w:t xml:space="preserve">PIATTAFORMA PNRR E DI QUANT’ALTRO OCCORRENTE PER SVOLGERE CON CORRETTEZZA TEMPESTIVITA’ ED EFFICACIA I COMPITI INERENTI </w:t>
      </w:r>
      <w:r w:rsidR="0095598C" w:rsidRPr="00E07C52">
        <w:rPr>
          <w:rFonts w:ascii="Arial" w:eastAsia="Times New Roman" w:hAnsi="Arial" w:cs="Arial"/>
          <w:b/>
          <w:i/>
          <w:sz w:val="18"/>
          <w:szCs w:val="18"/>
          <w:lang w:eastAsia="it-IT"/>
        </w:rPr>
        <w:t>ALLA</w:t>
      </w:r>
      <w:r w:rsidRPr="00E07C52">
        <w:rPr>
          <w:rFonts w:ascii="Arial" w:eastAsia="Times New Roman" w:hAnsi="Arial" w:cs="Arial"/>
          <w:b/>
          <w:i/>
          <w:sz w:val="18"/>
          <w:szCs w:val="18"/>
          <w:lang w:eastAsia="it-IT"/>
        </w:rPr>
        <w:t xml:space="preserve"> FIGURA PROFESSIONALE PER LA QUALE SI PARTECIPA OVVERO DI ACQUISIRLA NEI TEMPI PREVISTI DALL’INCARICO</w:t>
      </w:r>
    </w:p>
    <w:p w14:paraId="72345323" w14:textId="77777777" w:rsidR="00E07C52" w:rsidRPr="00E07C52" w:rsidRDefault="00E07C5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</w:p>
    <w:p w14:paraId="5C666C82" w14:textId="77777777" w:rsidR="00E07C52" w:rsidRPr="00E07C52" w:rsidRDefault="00E07C5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Data___________________ firma____________________________________________</w:t>
      </w:r>
    </w:p>
    <w:p w14:paraId="605DAEBC" w14:textId="77777777" w:rsidR="00E07C52" w:rsidRPr="00E07C52" w:rsidRDefault="00E07C5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</w:p>
    <w:p w14:paraId="050557A3" w14:textId="77777777" w:rsidR="00E07C52" w:rsidRPr="00E07C52" w:rsidRDefault="00E07C5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Il/la sottoscritto/a, ai sensi della legge 196/03, autorizza e alle successive modifiche e integrazioni GDPR 679/2016, autorizza l’istituto______________________ al trattamento dei dati contenuti nella presente autocertificazione esclusivamente nell’ambito e per i fini istituzionali della Pubblica Amministrazione</w:t>
      </w:r>
    </w:p>
    <w:p w14:paraId="38FFCCED" w14:textId="77777777" w:rsidR="00E07C52" w:rsidRPr="00E07C52" w:rsidRDefault="00E07C5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</w:p>
    <w:p w14:paraId="4865693A" w14:textId="77777777" w:rsidR="00E07C52" w:rsidRPr="00E07C52" w:rsidRDefault="00E07C5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Data___________________ firma____________________________________________</w:t>
      </w:r>
      <w:bookmarkEnd w:id="0"/>
    </w:p>
    <w:sectPr w:rsidR="00E07C52" w:rsidRPr="00E07C52" w:rsidSect="00166212">
      <w:headerReference w:type="default" r:id="rId7"/>
      <w:footerReference w:type="default" r:id="rId8"/>
      <w:pgSz w:w="11906" w:h="16838"/>
      <w:pgMar w:top="2052" w:right="1134" w:bottom="1134" w:left="1134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AC57B" w14:textId="77777777" w:rsidR="00D93CEA" w:rsidRDefault="00D93CEA" w:rsidP="00A726AE">
      <w:pPr>
        <w:spacing w:after="0" w:line="240" w:lineRule="auto"/>
      </w:pPr>
      <w:r>
        <w:separator/>
      </w:r>
    </w:p>
  </w:endnote>
  <w:endnote w:type="continuationSeparator" w:id="0">
    <w:p w14:paraId="60C8887C" w14:textId="77777777" w:rsidR="00D93CEA" w:rsidRDefault="00D93CEA" w:rsidP="00A72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in725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05FF7" w14:textId="77777777" w:rsidR="00517EB7" w:rsidRDefault="00517EB7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EDE51F5" w14:textId="77777777" w:rsidR="00517EB7" w:rsidRDefault="00517EB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6F447" w14:textId="77777777" w:rsidR="00D93CEA" w:rsidRDefault="00D93CEA" w:rsidP="00A726AE">
      <w:pPr>
        <w:spacing w:after="0" w:line="240" w:lineRule="auto"/>
      </w:pPr>
      <w:r>
        <w:separator/>
      </w:r>
    </w:p>
  </w:footnote>
  <w:footnote w:type="continuationSeparator" w:id="0">
    <w:p w14:paraId="52BC71A9" w14:textId="77777777" w:rsidR="00D93CEA" w:rsidRDefault="00D93CEA" w:rsidP="00A72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00B5F" w14:textId="5F86ED79" w:rsidR="00244523" w:rsidRDefault="00BF01C6" w:rsidP="00176CBC">
    <w:pPr>
      <w:pStyle w:val="Intestazione"/>
      <w:tabs>
        <w:tab w:val="left" w:pos="3165"/>
      </w:tabs>
      <w:spacing w:after="0" w:line="240" w:lineRule="auto"/>
      <w:rPr>
        <w:rFonts w:ascii="Latin725 BT" w:hAnsi="Latin725 BT"/>
        <w:i/>
        <w:sz w:val="28"/>
        <w:szCs w:val="28"/>
        <w:lang w:val="it-IT"/>
      </w:rPr>
    </w:pPr>
    <w:r>
      <w:rPr>
        <w:rFonts w:ascii="Latin725 BT" w:hAnsi="Latin725 BT"/>
        <w:i/>
        <w:noProof/>
        <w:sz w:val="28"/>
        <w:szCs w:val="28"/>
        <w:lang w:val="it-IT"/>
      </w:rPr>
      <w:drawing>
        <wp:inline distT="0" distB="0" distL="0" distR="0" wp14:anchorId="292EF6C9" wp14:editId="684FFC17">
          <wp:extent cx="5809615" cy="1019175"/>
          <wp:effectExtent l="0" t="0" r="0" b="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9615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76CBC">
      <w:rPr>
        <w:rFonts w:ascii="Latin725 BT" w:hAnsi="Latin725 BT"/>
        <w:i/>
        <w:sz w:val="28"/>
        <w:szCs w:val="28"/>
        <w:lang w:val="it-IT"/>
      </w:rPr>
      <w:tab/>
    </w:r>
  </w:p>
  <w:p w14:paraId="79A1017E" w14:textId="1CA25E04" w:rsidR="00176CBC" w:rsidRPr="00D51A30" w:rsidRDefault="00BF01C6" w:rsidP="00176CBC">
    <w:pPr>
      <w:spacing w:after="0" w:line="240" w:lineRule="auto"/>
      <w:jc w:val="center"/>
      <w:rPr>
        <w:rFonts w:ascii="Arial" w:eastAsia="Times New Roman" w:hAnsi="Arial" w:cs="Arial"/>
        <w:b/>
        <w:i/>
        <w:sz w:val="32"/>
        <w:szCs w:val="32"/>
        <w:lang w:eastAsia="it-IT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2CFAD5B" wp14:editId="71F9F113">
          <wp:simplePos x="0" y="0"/>
          <wp:positionH relativeFrom="column">
            <wp:posOffset>-228600</wp:posOffset>
          </wp:positionH>
          <wp:positionV relativeFrom="paragraph">
            <wp:posOffset>0</wp:posOffset>
          </wp:positionV>
          <wp:extent cx="571500" cy="498475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6CBC" w:rsidRPr="00D51A30">
      <w:rPr>
        <w:rFonts w:ascii="Arial" w:eastAsia="Times New Roman" w:hAnsi="Arial" w:cs="Arial"/>
        <w:b/>
        <w:i/>
        <w:sz w:val="32"/>
        <w:szCs w:val="32"/>
        <w:lang w:eastAsia="it-IT"/>
      </w:rPr>
      <w:t xml:space="preserve">      ISTITUTO COMPRENSIVO ROGGIANO GR. - ALTOMONTE</w:t>
    </w:r>
  </w:p>
  <w:p w14:paraId="30C331A4" w14:textId="77777777" w:rsidR="00176CBC" w:rsidRPr="00D51A30" w:rsidRDefault="00176CBC" w:rsidP="00176CBC">
    <w:pPr>
      <w:spacing w:after="0" w:line="240" w:lineRule="auto"/>
      <w:jc w:val="center"/>
      <w:rPr>
        <w:rFonts w:ascii="Arial" w:eastAsia="Times New Roman" w:hAnsi="Arial" w:cs="Arial"/>
        <w:b/>
        <w:lang w:eastAsia="it-IT"/>
      </w:rPr>
    </w:pPr>
    <w:r w:rsidRPr="00D51A30">
      <w:rPr>
        <w:rFonts w:ascii="Arial" w:eastAsia="Times New Roman" w:hAnsi="Arial" w:cs="Arial"/>
        <w:b/>
        <w:lang w:eastAsia="it-IT"/>
      </w:rPr>
      <w:t>Piazza della Repubblica, 1</w:t>
    </w:r>
  </w:p>
  <w:p w14:paraId="4B542596" w14:textId="77777777" w:rsidR="00176CBC" w:rsidRPr="00D51A30" w:rsidRDefault="00176CBC" w:rsidP="00176CBC">
    <w:pPr>
      <w:spacing w:after="0" w:line="240" w:lineRule="auto"/>
      <w:jc w:val="center"/>
      <w:rPr>
        <w:rFonts w:ascii="Arial" w:eastAsia="Times New Roman" w:hAnsi="Arial" w:cs="Arial"/>
        <w:b/>
        <w:i/>
        <w:sz w:val="28"/>
        <w:szCs w:val="28"/>
        <w:lang w:eastAsia="it-IT"/>
      </w:rPr>
    </w:pPr>
    <w:r w:rsidRPr="00D51A30">
      <w:rPr>
        <w:rFonts w:ascii="Arial" w:eastAsia="Times New Roman" w:hAnsi="Arial" w:cs="Arial"/>
        <w:b/>
        <w:i/>
        <w:sz w:val="24"/>
        <w:szCs w:val="24"/>
        <w:lang w:eastAsia="it-IT"/>
      </w:rPr>
      <w:t xml:space="preserve">87017 – </w:t>
    </w:r>
    <w:r w:rsidRPr="00D51A30">
      <w:rPr>
        <w:rFonts w:ascii="Arial" w:eastAsia="Times New Roman" w:hAnsi="Arial" w:cs="Arial"/>
        <w:b/>
        <w:i/>
        <w:sz w:val="24"/>
        <w:szCs w:val="24"/>
        <w:u w:val="single"/>
        <w:lang w:eastAsia="it-IT"/>
      </w:rPr>
      <w:t>ROGGIANO GRAVINA</w:t>
    </w:r>
    <w:r w:rsidRPr="00D51A30">
      <w:rPr>
        <w:rFonts w:ascii="Arial" w:eastAsia="Times New Roman" w:hAnsi="Arial" w:cs="Arial"/>
        <w:b/>
        <w:i/>
        <w:sz w:val="24"/>
        <w:szCs w:val="24"/>
        <w:lang w:eastAsia="it-IT"/>
      </w:rPr>
      <w:t xml:space="preserve"> (Cosenza) </w:t>
    </w:r>
  </w:p>
  <w:p w14:paraId="7632D07E" w14:textId="77777777" w:rsidR="00176CBC" w:rsidRPr="00D51A30" w:rsidRDefault="00176CBC" w:rsidP="00176CBC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eastAsia="it-IT"/>
      </w:rPr>
    </w:pPr>
    <w:r w:rsidRPr="00D51A30">
      <w:rPr>
        <w:rFonts w:ascii="Times New Roman" w:eastAsia="Times New Roman" w:hAnsi="Times New Roman"/>
        <w:b/>
        <w:color w:val="000000"/>
        <w:sz w:val="18"/>
        <w:szCs w:val="18"/>
        <w:lang w:eastAsia="it-IT"/>
      </w:rPr>
      <w:sym w:font="Wingdings" w:char="0028"/>
    </w:r>
    <w:r w:rsidRPr="00D51A30">
      <w:rPr>
        <w:rFonts w:ascii="Times New Roman" w:eastAsia="Times New Roman" w:hAnsi="Times New Roman"/>
        <w:b/>
        <w:color w:val="000000"/>
        <w:sz w:val="18"/>
        <w:szCs w:val="18"/>
        <w:lang w:eastAsia="it-IT"/>
      </w:rPr>
      <w:t xml:space="preserve">   </w:t>
    </w: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0984/507047</w:t>
    </w:r>
    <w:r w:rsidRPr="00D51A30">
      <w:rPr>
        <w:rFonts w:ascii="Times New Roman" w:eastAsia="Times New Roman" w:hAnsi="Times New Roman"/>
        <w:sz w:val="18"/>
        <w:szCs w:val="18"/>
        <w:lang w:eastAsia="it-IT"/>
      </w:rPr>
      <w:t xml:space="preserve"> – </w:t>
    </w: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Fax 0984/485884</w:t>
    </w:r>
    <w:r w:rsidRPr="00D51A30">
      <w:rPr>
        <w:rFonts w:ascii="Times New Roman" w:eastAsia="Times New Roman" w:hAnsi="Times New Roman"/>
        <w:sz w:val="18"/>
        <w:szCs w:val="18"/>
        <w:lang w:eastAsia="it-IT"/>
      </w:rPr>
      <w:t xml:space="preserve"> – </w:t>
    </w:r>
    <w:proofErr w:type="spellStart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Cod</w:t>
    </w:r>
    <w:proofErr w:type="spellEnd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 Mecc.: CSIC87500G</w:t>
    </w:r>
    <w:r w:rsidRPr="00D51A30">
      <w:rPr>
        <w:rFonts w:ascii="Times New Roman" w:eastAsia="Times New Roman" w:hAnsi="Times New Roman"/>
        <w:sz w:val="18"/>
        <w:szCs w:val="18"/>
        <w:lang w:eastAsia="it-IT"/>
      </w:rPr>
      <w:t xml:space="preserve"> – </w:t>
    </w: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C.F. 98077580789 – Codice Univoco Ufficio: UFJS0S</w:t>
    </w:r>
  </w:p>
  <w:p w14:paraId="16756C49" w14:textId="77777777" w:rsidR="00176CBC" w:rsidRPr="00D51A30" w:rsidRDefault="00176CBC" w:rsidP="00176CBC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eastAsia="it-IT"/>
      </w:rPr>
    </w:pP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e-mail: </w:t>
    </w:r>
    <w:hyperlink r:id="rId3" w:history="1">
      <w:r w:rsidRPr="00D51A30">
        <w:rPr>
          <w:rFonts w:ascii="Times New Roman" w:eastAsia="Times New Roman" w:hAnsi="Times New Roman"/>
          <w:b/>
          <w:i/>
          <w:sz w:val="18"/>
          <w:szCs w:val="18"/>
          <w:lang w:eastAsia="it-IT"/>
        </w:rPr>
        <w:t>csic87500g@istruzione.it</w:t>
      </w:r>
    </w:hyperlink>
    <w:r w:rsidRPr="00D51A30">
      <w:rPr>
        <w:rFonts w:ascii="Times New Roman" w:eastAsia="Times New Roman" w:hAnsi="Times New Roman"/>
        <w:b/>
        <w:i/>
        <w:sz w:val="18"/>
        <w:szCs w:val="18"/>
        <w:lang w:eastAsia="it-IT"/>
      </w:rPr>
      <w:t xml:space="preserve"> </w:t>
    </w: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– </w:t>
    </w:r>
    <w:proofErr w:type="spellStart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p.e.c</w:t>
    </w:r>
    <w:proofErr w:type="spellEnd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. : </w:t>
    </w:r>
    <w:hyperlink r:id="rId4" w:history="1">
      <w:r w:rsidRPr="00D51A30">
        <w:rPr>
          <w:rFonts w:ascii="Times New Roman" w:eastAsia="Times New Roman" w:hAnsi="Times New Roman"/>
          <w:b/>
          <w:sz w:val="18"/>
          <w:szCs w:val="18"/>
          <w:lang w:eastAsia="it-IT"/>
        </w:rPr>
        <w:t>csic87500g@pec.istruzione.it</w:t>
      </w:r>
    </w:hyperlink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 – Sito: </w:t>
    </w:r>
    <w:bookmarkStart w:id="1" w:name="_Hlk134202904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www.icroggianogravina-altomonte.edu.it</w:t>
    </w:r>
  </w:p>
  <w:bookmarkEnd w:id="1"/>
  <w:p w14:paraId="31C7DF66" w14:textId="77777777" w:rsidR="00176CBC" w:rsidRPr="00176CBC" w:rsidRDefault="00176CBC" w:rsidP="00176CBC">
    <w:pPr>
      <w:spacing w:after="0" w:line="240" w:lineRule="auto"/>
      <w:ind w:left="360"/>
      <w:rPr>
        <w:rFonts w:ascii="Times New Roman" w:eastAsia="Times New Roman" w:hAnsi="Times New Roman"/>
        <w:sz w:val="24"/>
        <w:szCs w:val="24"/>
        <w:lang w:eastAsia="it-IT"/>
      </w:rPr>
    </w:pPr>
    <w:r w:rsidRPr="00D51A30">
      <w:rPr>
        <w:rFonts w:ascii="Arial" w:eastAsia="Times New Roman" w:hAnsi="Arial" w:cs="Arial"/>
        <w:i/>
        <w:sz w:val="16"/>
        <w:szCs w:val="16"/>
        <w:lang w:eastAsia="it-IT"/>
      </w:rPr>
      <w:t xml:space="preserve">==================================================================================================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9495CF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AE8944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25558E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09DE0A18"/>
    <w:lvl w:ilvl="0" w:tplc="0410000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6E87CCC"/>
    <w:lvl w:ilvl="0" w:tplc="FFFFFFFF">
      <w:start w:val="1"/>
      <w:numFmt w:val="bullet"/>
      <w:lvlText w:val="o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6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7" w15:restartNumberingAfterBreak="0">
    <w:nsid w:val="135C7283"/>
    <w:multiLevelType w:val="hybridMultilevel"/>
    <w:tmpl w:val="3000CD86"/>
    <w:lvl w:ilvl="0" w:tplc="84FC174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17FC5"/>
    <w:multiLevelType w:val="hybridMultilevel"/>
    <w:tmpl w:val="10785158"/>
    <w:lvl w:ilvl="0" w:tplc="4DE0E4AE">
      <w:start w:val="1"/>
      <w:numFmt w:val="bullet"/>
      <w:lvlText w:val="•"/>
      <w:lvlJc w:val="left"/>
      <w:pPr>
        <w:tabs>
          <w:tab w:val="num" w:pos="1669"/>
        </w:tabs>
        <w:ind w:left="1669" w:hanging="360"/>
      </w:pPr>
      <w:rPr>
        <w:rFonts w:ascii="Arial" w:hAnsi="Aria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9" w15:restartNumberingAfterBreak="0">
    <w:nsid w:val="183B4BB7"/>
    <w:multiLevelType w:val="hybridMultilevel"/>
    <w:tmpl w:val="DB48F3D4"/>
    <w:lvl w:ilvl="0" w:tplc="0410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0" w15:restartNumberingAfterBreak="0">
    <w:nsid w:val="18D12DDD"/>
    <w:multiLevelType w:val="hybridMultilevel"/>
    <w:tmpl w:val="60168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D5165"/>
    <w:multiLevelType w:val="hybridMultilevel"/>
    <w:tmpl w:val="CAFE211C"/>
    <w:lvl w:ilvl="0" w:tplc="32D8D42E">
      <w:numFmt w:val="bullet"/>
      <w:lvlText w:val="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D42CC3"/>
    <w:multiLevelType w:val="hybridMultilevel"/>
    <w:tmpl w:val="DBF855E0"/>
    <w:lvl w:ilvl="0" w:tplc="612C5362">
      <w:numFmt w:val="bullet"/>
      <w:lvlText w:val="•"/>
      <w:lvlJc w:val="left"/>
      <w:pPr>
        <w:ind w:left="1575" w:hanging="855"/>
      </w:pPr>
      <w:rPr>
        <w:rFonts w:ascii="Calibri" w:eastAsia="Liberation Serif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B73EC4"/>
    <w:multiLevelType w:val="hybridMultilevel"/>
    <w:tmpl w:val="29923C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52F76"/>
    <w:multiLevelType w:val="hybridMultilevel"/>
    <w:tmpl w:val="4F4EF84E"/>
    <w:lvl w:ilvl="0" w:tplc="7AF21C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E210CE"/>
    <w:multiLevelType w:val="hybridMultilevel"/>
    <w:tmpl w:val="C0589A06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270B7C5C"/>
    <w:multiLevelType w:val="hybridMultilevel"/>
    <w:tmpl w:val="309078F6"/>
    <w:lvl w:ilvl="0" w:tplc="4DE0E4AE">
      <w:start w:val="1"/>
      <w:numFmt w:val="bullet"/>
      <w:lvlText w:val="•"/>
      <w:lvlJc w:val="left"/>
      <w:pPr>
        <w:tabs>
          <w:tab w:val="num" w:pos="1669"/>
        </w:tabs>
        <w:ind w:left="1669" w:hanging="360"/>
      </w:pPr>
      <w:rPr>
        <w:rFonts w:ascii="Arial" w:hAnsi="Aria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17" w15:restartNumberingAfterBreak="0">
    <w:nsid w:val="289A653D"/>
    <w:multiLevelType w:val="hybridMultilevel"/>
    <w:tmpl w:val="FCDE69D6"/>
    <w:lvl w:ilvl="0" w:tplc="0410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18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80EA25D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53A44BC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2634135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C724505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49CA51B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6ACC997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0DC4EE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0" w15:restartNumberingAfterBreak="0">
    <w:nsid w:val="2EFE7146"/>
    <w:multiLevelType w:val="hybridMultilevel"/>
    <w:tmpl w:val="AFA867F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FE34E5E"/>
    <w:multiLevelType w:val="hybridMultilevel"/>
    <w:tmpl w:val="AA84113A"/>
    <w:lvl w:ilvl="0" w:tplc="2F46F94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F86E85"/>
    <w:multiLevelType w:val="hybridMultilevel"/>
    <w:tmpl w:val="B8900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6095A"/>
    <w:multiLevelType w:val="hybridMultilevel"/>
    <w:tmpl w:val="3A0A1E90"/>
    <w:lvl w:ilvl="0" w:tplc="582AC3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324BC5"/>
    <w:multiLevelType w:val="hybridMultilevel"/>
    <w:tmpl w:val="A3BAA9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5467E"/>
    <w:multiLevelType w:val="hybridMultilevel"/>
    <w:tmpl w:val="094C04CA"/>
    <w:lvl w:ilvl="0" w:tplc="0410000F">
      <w:start w:val="1"/>
      <w:numFmt w:val="decimal"/>
      <w:lvlText w:val="%1."/>
      <w:lvlJc w:val="left"/>
      <w:pPr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49812751"/>
    <w:multiLevelType w:val="hybridMultilevel"/>
    <w:tmpl w:val="25C67F8C"/>
    <w:lvl w:ilvl="0" w:tplc="32D8D42E"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35788"/>
    <w:multiLevelType w:val="hybridMultilevel"/>
    <w:tmpl w:val="6F580AB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94F7211"/>
    <w:multiLevelType w:val="hybridMultilevel"/>
    <w:tmpl w:val="1BFE2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C40726"/>
    <w:multiLevelType w:val="hybridMultilevel"/>
    <w:tmpl w:val="A5346F36"/>
    <w:lvl w:ilvl="0" w:tplc="85D269EA">
      <w:numFmt w:val="bullet"/>
      <w:lvlText w:val=""/>
      <w:lvlJc w:val="left"/>
      <w:pPr>
        <w:ind w:left="1087" w:hanging="360"/>
      </w:pPr>
      <w:rPr>
        <w:rFonts w:ascii="Symbol" w:eastAsia="Courier New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1" w15:restartNumberingAfterBreak="0">
    <w:nsid w:val="5DB40E87"/>
    <w:multiLevelType w:val="hybridMultilevel"/>
    <w:tmpl w:val="E7820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4402B6"/>
    <w:multiLevelType w:val="hybridMultilevel"/>
    <w:tmpl w:val="4CAEFD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E8529D"/>
    <w:multiLevelType w:val="hybridMultilevel"/>
    <w:tmpl w:val="1286E334"/>
    <w:lvl w:ilvl="0" w:tplc="0410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6" w15:restartNumberingAfterBreak="0">
    <w:nsid w:val="7F6510E8"/>
    <w:multiLevelType w:val="hybridMultilevel"/>
    <w:tmpl w:val="433E0204"/>
    <w:lvl w:ilvl="0" w:tplc="377600E8">
      <w:start w:val="2"/>
      <w:numFmt w:val="bullet"/>
      <w:lvlText w:val="-"/>
      <w:lvlJc w:val="left"/>
      <w:pPr>
        <w:ind w:left="76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980988312">
    <w:abstractNumId w:val="36"/>
  </w:num>
  <w:num w:numId="2" w16cid:durableId="1053579207">
    <w:abstractNumId w:val="11"/>
  </w:num>
  <w:num w:numId="3" w16cid:durableId="1098986908">
    <w:abstractNumId w:val="12"/>
  </w:num>
  <w:num w:numId="4" w16cid:durableId="1930918571">
    <w:abstractNumId w:val="0"/>
  </w:num>
  <w:num w:numId="5" w16cid:durableId="1098450324">
    <w:abstractNumId w:val="1"/>
  </w:num>
  <w:num w:numId="6" w16cid:durableId="948967856">
    <w:abstractNumId w:val="2"/>
  </w:num>
  <w:num w:numId="7" w16cid:durableId="978877493">
    <w:abstractNumId w:val="3"/>
  </w:num>
  <w:num w:numId="8" w16cid:durableId="1448619627">
    <w:abstractNumId w:val="4"/>
  </w:num>
  <w:num w:numId="9" w16cid:durableId="2022274692">
    <w:abstractNumId w:val="35"/>
  </w:num>
  <w:num w:numId="10" w16cid:durableId="1686977176">
    <w:abstractNumId w:val="9"/>
  </w:num>
  <w:num w:numId="11" w16cid:durableId="705251815">
    <w:abstractNumId w:val="30"/>
  </w:num>
  <w:num w:numId="12" w16cid:durableId="2009626827">
    <w:abstractNumId w:val="31"/>
  </w:num>
  <w:num w:numId="13" w16cid:durableId="1233349272">
    <w:abstractNumId w:val="20"/>
  </w:num>
  <w:num w:numId="14" w16cid:durableId="66855669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3939720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86176677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90140140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70431677">
    <w:abstractNumId w:val="28"/>
  </w:num>
  <w:num w:numId="19" w16cid:durableId="1754082018">
    <w:abstractNumId w:val="5"/>
    <w:lvlOverride w:ilvl="0"/>
  </w:num>
  <w:num w:numId="20" w16cid:durableId="1395467177">
    <w:abstractNumId w:val="6"/>
    <w:lvlOverride w:ilvl="0"/>
  </w:num>
  <w:num w:numId="21" w16cid:durableId="888959420">
    <w:abstractNumId w:val="29"/>
  </w:num>
  <w:num w:numId="22" w16cid:durableId="22179899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4284244">
    <w:abstractNumId w:val="7"/>
  </w:num>
  <w:num w:numId="24" w16cid:durableId="1878468401">
    <w:abstractNumId w:val="32"/>
  </w:num>
  <w:num w:numId="25" w16cid:durableId="762266021">
    <w:abstractNumId w:val="33"/>
  </w:num>
  <w:num w:numId="26" w16cid:durableId="357513978">
    <w:abstractNumId w:val="22"/>
  </w:num>
  <w:num w:numId="27" w16cid:durableId="1296372831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725226307">
    <w:abstractNumId w:val="10"/>
  </w:num>
  <w:num w:numId="29" w16cid:durableId="893657767">
    <w:abstractNumId w:val="17"/>
  </w:num>
  <w:num w:numId="30" w16cid:durableId="611980072">
    <w:abstractNumId w:val="19"/>
  </w:num>
  <w:num w:numId="31" w16cid:durableId="220602232">
    <w:abstractNumId w:val="8"/>
  </w:num>
  <w:num w:numId="32" w16cid:durableId="1943802333">
    <w:abstractNumId w:val="16"/>
  </w:num>
  <w:num w:numId="33" w16cid:durableId="2002389419">
    <w:abstractNumId w:val="26"/>
  </w:num>
  <w:num w:numId="34" w16cid:durableId="457377932">
    <w:abstractNumId w:val="34"/>
  </w:num>
  <w:num w:numId="35" w16cid:durableId="240648732">
    <w:abstractNumId w:val="23"/>
  </w:num>
  <w:num w:numId="36" w16cid:durableId="193153675">
    <w:abstractNumId w:val="15"/>
  </w:num>
  <w:num w:numId="37" w16cid:durableId="1882592156">
    <w:abstractNumId w:val="25"/>
  </w:num>
  <w:num w:numId="38" w16cid:durableId="1890023355">
    <w:abstractNumId w:val="13"/>
  </w:num>
  <w:num w:numId="39" w16cid:durableId="363212520">
    <w:abstractNumId w:val="14"/>
  </w:num>
  <w:num w:numId="40" w16cid:durableId="766929576">
    <w:abstractNumId w:val="21"/>
  </w:num>
  <w:num w:numId="41" w16cid:durableId="137648381">
    <w:abstractNumId w:val="24"/>
  </w:num>
  <w:num w:numId="42" w16cid:durableId="90611136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42A"/>
    <w:rsid w:val="00010428"/>
    <w:rsid w:val="00015CD2"/>
    <w:rsid w:val="00035874"/>
    <w:rsid w:val="00045471"/>
    <w:rsid w:val="000828BF"/>
    <w:rsid w:val="0008342A"/>
    <w:rsid w:val="00095CBA"/>
    <w:rsid w:val="000A3467"/>
    <w:rsid w:val="000A568C"/>
    <w:rsid w:val="000B323C"/>
    <w:rsid w:val="000C37F2"/>
    <w:rsid w:val="000C6B14"/>
    <w:rsid w:val="000E65F5"/>
    <w:rsid w:val="0010367B"/>
    <w:rsid w:val="001041C6"/>
    <w:rsid w:val="00111AA0"/>
    <w:rsid w:val="00112EA7"/>
    <w:rsid w:val="00117846"/>
    <w:rsid w:val="0012209C"/>
    <w:rsid w:val="00130125"/>
    <w:rsid w:val="00134BAC"/>
    <w:rsid w:val="001372D9"/>
    <w:rsid w:val="00166212"/>
    <w:rsid w:val="00176CBC"/>
    <w:rsid w:val="0018463F"/>
    <w:rsid w:val="00186BA5"/>
    <w:rsid w:val="00196121"/>
    <w:rsid w:val="001A0A06"/>
    <w:rsid w:val="001A293E"/>
    <w:rsid w:val="001B3187"/>
    <w:rsid w:val="001B4D84"/>
    <w:rsid w:val="001C5577"/>
    <w:rsid w:val="001E3610"/>
    <w:rsid w:val="00210B30"/>
    <w:rsid w:val="00215C01"/>
    <w:rsid w:val="00216CF1"/>
    <w:rsid w:val="002226D3"/>
    <w:rsid w:val="00234018"/>
    <w:rsid w:val="00244523"/>
    <w:rsid w:val="00250B56"/>
    <w:rsid w:val="002616CC"/>
    <w:rsid w:val="00261849"/>
    <w:rsid w:val="00264DCA"/>
    <w:rsid w:val="00275A97"/>
    <w:rsid w:val="002A15A8"/>
    <w:rsid w:val="002A5304"/>
    <w:rsid w:val="002C49C9"/>
    <w:rsid w:val="002C7BE5"/>
    <w:rsid w:val="002E1D18"/>
    <w:rsid w:val="002F22E5"/>
    <w:rsid w:val="002F4466"/>
    <w:rsid w:val="00301959"/>
    <w:rsid w:val="00303C59"/>
    <w:rsid w:val="00306D71"/>
    <w:rsid w:val="00315D41"/>
    <w:rsid w:val="0032308D"/>
    <w:rsid w:val="00344CB2"/>
    <w:rsid w:val="00347DA5"/>
    <w:rsid w:val="0035000F"/>
    <w:rsid w:val="003667A7"/>
    <w:rsid w:val="00391A1F"/>
    <w:rsid w:val="00391B03"/>
    <w:rsid w:val="0039382A"/>
    <w:rsid w:val="003B185E"/>
    <w:rsid w:val="003B7D36"/>
    <w:rsid w:val="003E7E47"/>
    <w:rsid w:val="003F0F49"/>
    <w:rsid w:val="003F2E0D"/>
    <w:rsid w:val="00400DD7"/>
    <w:rsid w:val="00405A64"/>
    <w:rsid w:val="00412439"/>
    <w:rsid w:val="00422A84"/>
    <w:rsid w:val="004466B1"/>
    <w:rsid w:val="004540CD"/>
    <w:rsid w:val="004869BE"/>
    <w:rsid w:val="00497319"/>
    <w:rsid w:val="004A1EF0"/>
    <w:rsid w:val="004A51BE"/>
    <w:rsid w:val="004B5AF0"/>
    <w:rsid w:val="004D1A44"/>
    <w:rsid w:val="004F25CE"/>
    <w:rsid w:val="004F26DA"/>
    <w:rsid w:val="00500468"/>
    <w:rsid w:val="0051132A"/>
    <w:rsid w:val="00517EB7"/>
    <w:rsid w:val="00553FDB"/>
    <w:rsid w:val="00597EAA"/>
    <w:rsid w:val="005A5297"/>
    <w:rsid w:val="005B2AFC"/>
    <w:rsid w:val="005D2C7A"/>
    <w:rsid w:val="005D3A46"/>
    <w:rsid w:val="005D54CD"/>
    <w:rsid w:val="005E2704"/>
    <w:rsid w:val="005E7B90"/>
    <w:rsid w:val="005F306E"/>
    <w:rsid w:val="005F7438"/>
    <w:rsid w:val="00613518"/>
    <w:rsid w:val="00627ADF"/>
    <w:rsid w:val="00653F50"/>
    <w:rsid w:val="00674E6E"/>
    <w:rsid w:val="00692EBF"/>
    <w:rsid w:val="006A0139"/>
    <w:rsid w:val="006A1092"/>
    <w:rsid w:val="006B2725"/>
    <w:rsid w:val="006B7A46"/>
    <w:rsid w:val="006C0AD2"/>
    <w:rsid w:val="006D16FE"/>
    <w:rsid w:val="006E005E"/>
    <w:rsid w:val="006E0670"/>
    <w:rsid w:val="006E1C3E"/>
    <w:rsid w:val="006E4294"/>
    <w:rsid w:val="006F2161"/>
    <w:rsid w:val="00702B35"/>
    <w:rsid w:val="007330B3"/>
    <w:rsid w:val="0074122A"/>
    <w:rsid w:val="00743358"/>
    <w:rsid w:val="0074614C"/>
    <w:rsid w:val="00750071"/>
    <w:rsid w:val="007555C8"/>
    <w:rsid w:val="00765FA5"/>
    <w:rsid w:val="0077346D"/>
    <w:rsid w:val="0079097F"/>
    <w:rsid w:val="007B431D"/>
    <w:rsid w:val="007C0CCC"/>
    <w:rsid w:val="007C0E50"/>
    <w:rsid w:val="007D7757"/>
    <w:rsid w:val="007F53D7"/>
    <w:rsid w:val="00802386"/>
    <w:rsid w:val="0080529F"/>
    <w:rsid w:val="00845149"/>
    <w:rsid w:val="00846B83"/>
    <w:rsid w:val="00853117"/>
    <w:rsid w:val="00854B84"/>
    <w:rsid w:val="00867D1B"/>
    <w:rsid w:val="00871209"/>
    <w:rsid w:val="00874D17"/>
    <w:rsid w:val="008855DA"/>
    <w:rsid w:val="00897650"/>
    <w:rsid w:val="008B357B"/>
    <w:rsid w:val="008B3AFA"/>
    <w:rsid w:val="008D2073"/>
    <w:rsid w:val="008D58E7"/>
    <w:rsid w:val="008E2742"/>
    <w:rsid w:val="008E7791"/>
    <w:rsid w:val="008F337E"/>
    <w:rsid w:val="00900F9C"/>
    <w:rsid w:val="009038C7"/>
    <w:rsid w:val="00906832"/>
    <w:rsid w:val="00911B46"/>
    <w:rsid w:val="0091776C"/>
    <w:rsid w:val="00922C37"/>
    <w:rsid w:val="00923C00"/>
    <w:rsid w:val="009265ED"/>
    <w:rsid w:val="00933DA0"/>
    <w:rsid w:val="00946E6B"/>
    <w:rsid w:val="00952DEF"/>
    <w:rsid w:val="0095598C"/>
    <w:rsid w:val="00975FE0"/>
    <w:rsid w:val="00976A1A"/>
    <w:rsid w:val="009A0754"/>
    <w:rsid w:val="009A3B9F"/>
    <w:rsid w:val="009A5588"/>
    <w:rsid w:val="009C1442"/>
    <w:rsid w:val="009E0FD2"/>
    <w:rsid w:val="009E2E33"/>
    <w:rsid w:val="009F22A9"/>
    <w:rsid w:val="009F6A62"/>
    <w:rsid w:val="00A05EF9"/>
    <w:rsid w:val="00A166D9"/>
    <w:rsid w:val="00A17942"/>
    <w:rsid w:val="00A3091E"/>
    <w:rsid w:val="00A32309"/>
    <w:rsid w:val="00A43307"/>
    <w:rsid w:val="00A506C8"/>
    <w:rsid w:val="00A65B5F"/>
    <w:rsid w:val="00A712DB"/>
    <w:rsid w:val="00A726AE"/>
    <w:rsid w:val="00A86070"/>
    <w:rsid w:val="00A87326"/>
    <w:rsid w:val="00A940D1"/>
    <w:rsid w:val="00AA0031"/>
    <w:rsid w:val="00AA3CE4"/>
    <w:rsid w:val="00AD5FB2"/>
    <w:rsid w:val="00AD68DA"/>
    <w:rsid w:val="00AE464C"/>
    <w:rsid w:val="00AF1A2C"/>
    <w:rsid w:val="00AF789B"/>
    <w:rsid w:val="00B1280B"/>
    <w:rsid w:val="00B27E97"/>
    <w:rsid w:val="00B40CB2"/>
    <w:rsid w:val="00B54747"/>
    <w:rsid w:val="00B56EF0"/>
    <w:rsid w:val="00B62AF7"/>
    <w:rsid w:val="00B672FF"/>
    <w:rsid w:val="00B84499"/>
    <w:rsid w:val="00B8620D"/>
    <w:rsid w:val="00BA6CE9"/>
    <w:rsid w:val="00BB21C0"/>
    <w:rsid w:val="00BD0E98"/>
    <w:rsid w:val="00BD6F5A"/>
    <w:rsid w:val="00BE7391"/>
    <w:rsid w:val="00BF01C6"/>
    <w:rsid w:val="00BF606F"/>
    <w:rsid w:val="00C02377"/>
    <w:rsid w:val="00C0359D"/>
    <w:rsid w:val="00C04A98"/>
    <w:rsid w:val="00C06BAB"/>
    <w:rsid w:val="00C06BB2"/>
    <w:rsid w:val="00C23392"/>
    <w:rsid w:val="00C26A27"/>
    <w:rsid w:val="00C3223A"/>
    <w:rsid w:val="00C33894"/>
    <w:rsid w:val="00C6283F"/>
    <w:rsid w:val="00C647E0"/>
    <w:rsid w:val="00C75AD1"/>
    <w:rsid w:val="00C7748C"/>
    <w:rsid w:val="00C77E26"/>
    <w:rsid w:val="00C95B63"/>
    <w:rsid w:val="00CA6A26"/>
    <w:rsid w:val="00CB1040"/>
    <w:rsid w:val="00CB4383"/>
    <w:rsid w:val="00CB65D3"/>
    <w:rsid w:val="00CB75A8"/>
    <w:rsid w:val="00CD2CA4"/>
    <w:rsid w:val="00CE3C06"/>
    <w:rsid w:val="00CF18B1"/>
    <w:rsid w:val="00CF729F"/>
    <w:rsid w:val="00D10461"/>
    <w:rsid w:val="00D17114"/>
    <w:rsid w:val="00D43935"/>
    <w:rsid w:val="00D51A30"/>
    <w:rsid w:val="00D54D0B"/>
    <w:rsid w:val="00D57D3C"/>
    <w:rsid w:val="00D603CD"/>
    <w:rsid w:val="00D747BC"/>
    <w:rsid w:val="00D86C12"/>
    <w:rsid w:val="00D93CEA"/>
    <w:rsid w:val="00DA41E9"/>
    <w:rsid w:val="00DA62D8"/>
    <w:rsid w:val="00DE1049"/>
    <w:rsid w:val="00DF3197"/>
    <w:rsid w:val="00E00097"/>
    <w:rsid w:val="00E07206"/>
    <w:rsid w:val="00E07C52"/>
    <w:rsid w:val="00E14EEC"/>
    <w:rsid w:val="00E1556D"/>
    <w:rsid w:val="00E17648"/>
    <w:rsid w:val="00E17DBF"/>
    <w:rsid w:val="00E265CD"/>
    <w:rsid w:val="00E2777D"/>
    <w:rsid w:val="00E36B66"/>
    <w:rsid w:val="00E42F0B"/>
    <w:rsid w:val="00E4445F"/>
    <w:rsid w:val="00E54F57"/>
    <w:rsid w:val="00EA012C"/>
    <w:rsid w:val="00EA287D"/>
    <w:rsid w:val="00EB4A38"/>
    <w:rsid w:val="00ED71CE"/>
    <w:rsid w:val="00ED7430"/>
    <w:rsid w:val="00EF3D3F"/>
    <w:rsid w:val="00F05F02"/>
    <w:rsid w:val="00F07911"/>
    <w:rsid w:val="00F14E5F"/>
    <w:rsid w:val="00F23C02"/>
    <w:rsid w:val="00F26500"/>
    <w:rsid w:val="00F27EF4"/>
    <w:rsid w:val="00F40F5D"/>
    <w:rsid w:val="00F552DB"/>
    <w:rsid w:val="00F553DB"/>
    <w:rsid w:val="00F90FD2"/>
    <w:rsid w:val="00F9213F"/>
    <w:rsid w:val="00FB04D3"/>
    <w:rsid w:val="00FB6DF0"/>
    <w:rsid w:val="00FC5899"/>
    <w:rsid w:val="00FD7146"/>
    <w:rsid w:val="00FE0102"/>
    <w:rsid w:val="00FE058E"/>
    <w:rsid w:val="00FE1179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0952B0"/>
  <w15:chartTrackingRefBased/>
  <w15:docId w15:val="{33AA29DE-D460-43CD-947E-B78D8A84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555C8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1AA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27EF4"/>
    <w:pPr>
      <w:keepNext/>
      <w:widowControl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27EF4"/>
    <w:pPr>
      <w:keepNext/>
      <w:widowControl w:val="0"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 1"/>
    <w:basedOn w:val="Normale"/>
    <w:rsid w:val="0008342A"/>
    <w:pPr>
      <w:widowControl w:val="0"/>
      <w:autoSpaceDE w:val="0"/>
      <w:autoSpaceDN w:val="0"/>
      <w:spacing w:after="0" w:line="240" w:lineRule="auto"/>
      <w:ind w:left="4212"/>
    </w:pPr>
    <w:rPr>
      <w:rFonts w:ascii="Times New Roman" w:eastAsia="Times New Roman" w:hAnsi="Times New Roman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8342A"/>
    <w:pPr>
      <w:widowControl w:val="0"/>
      <w:spacing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rsid w:val="0008342A"/>
    <w:rPr>
      <w:rFonts w:ascii="Times New Roman" w:eastAsia="Times New Roman" w:hAnsi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3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8342A"/>
    <w:rPr>
      <w:rFonts w:ascii="Tahoma" w:eastAsia="Calibri" w:hAnsi="Tahoma" w:cs="Tahoma"/>
      <w:sz w:val="16"/>
      <w:szCs w:val="16"/>
    </w:rPr>
  </w:style>
  <w:style w:type="character" w:customStyle="1" w:styleId="Titolo3Carattere">
    <w:name w:val="Titolo 3 Carattere"/>
    <w:link w:val="Titolo3"/>
    <w:uiPriority w:val="9"/>
    <w:semiHidden/>
    <w:rsid w:val="00F27EF4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link w:val="Titolo4"/>
    <w:uiPriority w:val="9"/>
    <w:semiHidden/>
    <w:rsid w:val="00F27EF4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Intestazione">
    <w:name w:val="header"/>
    <w:basedOn w:val="Normale"/>
    <w:link w:val="IntestazioneCarattere"/>
    <w:unhideWhenUsed/>
    <w:rsid w:val="00F27EF4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F27EF4"/>
    <w:rPr>
      <w:rFonts w:ascii="Calibri" w:eastAsia="Calibri" w:hAnsi="Calibri" w:cs="Times New Roman"/>
      <w:lang w:val="x-none"/>
    </w:rPr>
  </w:style>
  <w:style w:type="character" w:styleId="Collegamentoipertestuale">
    <w:name w:val="Hyperlink"/>
    <w:uiPriority w:val="99"/>
    <w:unhideWhenUsed/>
    <w:rsid w:val="00F27EF4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A726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726AE"/>
    <w:rPr>
      <w:sz w:val="22"/>
      <w:szCs w:val="22"/>
      <w:lang w:eastAsia="en-US"/>
    </w:rPr>
  </w:style>
  <w:style w:type="paragraph" w:customStyle="1" w:styleId="Default">
    <w:name w:val="Default"/>
    <w:rsid w:val="00A726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itolo1Carattere">
    <w:name w:val="Titolo 1 Carattere"/>
    <w:link w:val="Titolo1"/>
    <w:uiPriority w:val="9"/>
    <w:rsid w:val="00111AA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11A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11AA0"/>
    <w:pPr>
      <w:widowControl w:val="0"/>
      <w:autoSpaceDE w:val="0"/>
      <w:autoSpaceDN w:val="0"/>
      <w:spacing w:after="0" w:line="258" w:lineRule="exact"/>
      <w:ind w:left="190"/>
      <w:jc w:val="center"/>
    </w:pPr>
    <w:rPr>
      <w:rFonts w:ascii="Times New Roman" w:eastAsia="Times New Roman" w:hAnsi="Times New Roman"/>
    </w:rPr>
  </w:style>
  <w:style w:type="character" w:customStyle="1" w:styleId="CorpodeltestoCarattere">
    <w:name w:val="Corpo del testo Carattere"/>
    <w:uiPriority w:val="99"/>
    <w:rsid w:val="008B3AFA"/>
    <w:rPr>
      <w:rFonts w:ascii="Times New Roman" w:eastAsia="Times New Roman" w:hAnsi="Times New Roman"/>
      <w:lang w:val="en-US" w:eastAsia="en-US"/>
    </w:rPr>
  </w:style>
  <w:style w:type="table" w:styleId="Grigliatabella">
    <w:name w:val="Table Grid"/>
    <w:basedOn w:val="Tabellanormale"/>
    <w:uiPriority w:val="59"/>
    <w:rsid w:val="00750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uiPriority w:val="99"/>
    <w:semiHidden/>
    <w:unhideWhenUsed/>
    <w:rsid w:val="00E17DBF"/>
    <w:rPr>
      <w:color w:val="605E5C"/>
      <w:shd w:val="clear" w:color="auto" w:fill="E1DFDD"/>
    </w:rPr>
  </w:style>
  <w:style w:type="table" w:customStyle="1" w:styleId="Grigliatabella1">
    <w:name w:val="Griglia tabella1"/>
    <w:basedOn w:val="Tabellanormale"/>
    <w:rsid w:val="0091776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9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sic87500g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hyperlink" Target="mailto:CSIC87500G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Links>
    <vt:vector size="24" baseType="variant">
      <vt:variant>
        <vt:i4>6422591</vt:i4>
      </vt:variant>
      <vt:variant>
        <vt:i4>3</vt:i4>
      </vt:variant>
      <vt:variant>
        <vt:i4>0</vt:i4>
      </vt:variant>
      <vt:variant>
        <vt:i4>5</vt:i4>
      </vt:variant>
      <vt:variant>
        <vt:lpwstr>https://www.icroggianogravina-altomonte.edu.it/</vt:lpwstr>
      </vt:variant>
      <vt:variant>
        <vt:lpwstr/>
      </vt:variant>
      <vt:variant>
        <vt:i4>4587624</vt:i4>
      </vt:variant>
      <vt:variant>
        <vt:i4>0</vt:i4>
      </vt:variant>
      <vt:variant>
        <vt:i4>0</vt:i4>
      </vt:variant>
      <vt:variant>
        <vt:i4>5</vt:i4>
      </vt:variant>
      <vt:variant>
        <vt:lpwstr>mailto:csic87500g@pec.istruzione.it</vt:lpwstr>
      </vt:variant>
      <vt:variant>
        <vt:lpwstr/>
      </vt:variant>
      <vt:variant>
        <vt:i4>4587624</vt:i4>
      </vt:variant>
      <vt:variant>
        <vt:i4>6</vt:i4>
      </vt:variant>
      <vt:variant>
        <vt:i4>0</vt:i4>
      </vt:variant>
      <vt:variant>
        <vt:i4>5</vt:i4>
      </vt:variant>
      <vt:variant>
        <vt:lpwstr>mailto:CSIC87500G@PEC.ISTRUZIONE.IT</vt:lpwstr>
      </vt:variant>
      <vt:variant>
        <vt:lpwstr/>
      </vt:variant>
      <vt:variant>
        <vt:i4>852091</vt:i4>
      </vt:variant>
      <vt:variant>
        <vt:i4>3</vt:i4>
      </vt:variant>
      <vt:variant>
        <vt:i4>0</vt:i4>
      </vt:variant>
      <vt:variant>
        <vt:i4>5</vt:i4>
      </vt:variant>
      <vt:variant>
        <vt:lpwstr>mailto:csic87500g@istruzione.it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Rosina Gallicchio</cp:lastModifiedBy>
  <cp:revision>3</cp:revision>
  <dcterms:created xsi:type="dcterms:W3CDTF">2025-02-15T09:39:00Z</dcterms:created>
  <dcterms:modified xsi:type="dcterms:W3CDTF">2025-02-15T09:40:00Z</dcterms:modified>
</cp:coreProperties>
</file>