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BA5D" w14:textId="77777777" w:rsidR="0079097F" w:rsidRDefault="00E07C52" w:rsidP="0079097F">
      <w:pPr>
        <w:widowControl w:val="0"/>
        <w:suppressAutoHyphens/>
        <w:autoSpaceDE w:val="0"/>
        <w:spacing w:after="0"/>
        <w:jc w:val="right"/>
        <w:rPr>
          <w:rFonts w:eastAsia="Times New Roman" w:cs="Calibri"/>
          <w:u w:val="single"/>
          <w:lang w:eastAsia="ar-SA"/>
        </w:rPr>
      </w:pPr>
      <w:bookmarkStart w:id="0" w:name="_Hlk188878196"/>
      <w:r w:rsidRPr="00E07C52">
        <w:rPr>
          <w:rFonts w:eastAsia="Times New Roman" w:cs="Calibri"/>
          <w:b/>
          <w:u w:val="single"/>
          <w:lang w:eastAsia="ar-SA"/>
        </w:rPr>
        <w:t>ALLEGATO A</w:t>
      </w:r>
      <w:r w:rsidRPr="00E07C52">
        <w:rPr>
          <w:rFonts w:eastAsia="Times New Roman" w:cs="Calibri"/>
          <w:u w:val="single"/>
          <w:lang w:eastAsia="ar-SA"/>
        </w:rPr>
        <w:t xml:space="preserve"> </w:t>
      </w:r>
    </w:p>
    <w:p w14:paraId="0537551C" w14:textId="4892D6B0" w:rsidR="0079097F" w:rsidRDefault="0079097F" w:rsidP="0079097F">
      <w:pPr>
        <w:spacing w:after="0" w:line="0" w:lineRule="atLeast"/>
        <w:rPr>
          <w:rFonts w:eastAsia="Times New Roman" w:cs="Calibri"/>
          <w:u w:val="single"/>
          <w:lang w:eastAsia="ar-SA"/>
        </w:rPr>
      </w:pPr>
      <w:r>
        <w:rPr>
          <w:rFonts w:eastAsia="Times New Roman" w:cs="Calibri"/>
          <w:u w:val="single"/>
          <w:lang w:eastAsia="ar-SA"/>
        </w:rPr>
        <w:t>I</w:t>
      </w:r>
      <w:r w:rsidR="00E07C52" w:rsidRPr="00E07C52">
        <w:rPr>
          <w:rFonts w:eastAsia="Times New Roman" w:cs="Calibri"/>
          <w:u w:val="single"/>
          <w:lang w:eastAsia="ar-SA"/>
        </w:rPr>
        <w:t>stanza di partecipazione FIGURE PROFESSIONALI</w:t>
      </w:r>
      <w:r w:rsidR="00BF01C6">
        <w:rPr>
          <w:rFonts w:eastAsia="Times New Roman" w:cs="Calibri"/>
          <w:u w:val="single"/>
          <w:lang w:eastAsia="ar-SA"/>
        </w:rPr>
        <w:t xml:space="preserve"> TEAM  - </w:t>
      </w:r>
      <w:r w:rsidR="00E07C52" w:rsidRPr="00E07C52">
        <w:rPr>
          <w:rFonts w:eastAsia="Times New Roman" w:cs="Calibri"/>
          <w:u w:val="single"/>
          <w:lang w:eastAsia="ar-SA"/>
        </w:rPr>
        <w:t>PNRR DISPERSIONE DM 19/2024</w:t>
      </w:r>
      <w:r>
        <w:rPr>
          <w:rFonts w:eastAsia="Times New Roman" w:cs="Calibri"/>
          <w:u w:val="single"/>
          <w:lang w:eastAsia="ar-SA"/>
        </w:rPr>
        <w:t xml:space="preserve"> –</w:t>
      </w:r>
    </w:p>
    <w:p w14:paraId="36C8D0B0" w14:textId="77777777" w:rsidR="0079097F" w:rsidRPr="0079097F" w:rsidRDefault="0079097F" w:rsidP="0079097F">
      <w:pPr>
        <w:spacing w:after="0" w:line="0" w:lineRule="atLeast"/>
        <w:rPr>
          <w:rFonts w:eastAsia="Times New Roman" w:cs="Calibri"/>
          <w:b/>
          <w:szCs w:val="20"/>
          <w:u w:val="single"/>
          <w:lang w:eastAsia="it-IT"/>
        </w:rPr>
      </w:pPr>
      <w:r w:rsidRPr="0079097F">
        <w:rPr>
          <w:rFonts w:eastAsia="Times New Roman" w:cs="Calibri"/>
          <w:bCs/>
          <w:szCs w:val="20"/>
          <w:u w:val="single"/>
          <w:lang w:eastAsia="it-IT"/>
        </w:rPr>
        <w:t>Titolo progetto</w:t>
      </w:r>
      <w:r w:rsidRPr="0079097F">
        <w:rPr>
          <w:rFonts w:eastAsia="Times New Roman" w:cs="Calibri"/>
          <w:b/>
          <w:szCs w:val="20"/>
          <w:u w:val="single"/>
          <w:lang w:eastAsia="it-IT"/>
        </w:rPr>
        <w:t xml:space="preserve">: </w:t>
      </w:r>
      <w:r w:rsidRPr="0079097F">
        <w:rPr>
          <w:rFonts w:eastAsia="Times New Roman" w:cs="Calibri"/>
          <w:b/>
          <w:i/>
          <w:iCs/>
          <w:szCs w:val="20"/>
          <w:u w:val="single"/>
          <w:lang w:eastAsia="it-IT"/>
        </w:rPr>
        <w:t>Appunti di viaggio tra i banchi di scuola</w:t>
      </w:r>
    </w:p>
    <w:p w14:paraId="40D6808F" w14:textId="560EDFA0" w:rsidR="00E07C52" w:rsidRDefault="00E07C52" w:rsidP="00BF01C6">
      <w:pPr>
        <w:widowControl w:val="0"/>
        <w:suppressAutoHyphens/>
        <w:autoSpaceDE w:val="0"/>
        <w:spacing w:after="0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u w:val="single"/>
          <w:lang w:eastAsia="ar-SA"/>
        </w:rPr>
        <w:t xml:space="preserve">Codice progetto: </w:t>
      </w:r>
      <w:r w:rsidR="0079097F" w:rsidRPr="0079097F">
        <w:rPr>
          <w:rFonts w:eastAsia="Times New Roman" w:cs="Calibri"/>
          <w:b/>
          <w:szCs w:val="20"/>
          <w:u w:val="single"/>
          <w:lang w:eastAsia="it-IT"/>
        </w:rPr>
        <w:t>M4C1I1.4-2024-1322-P-48805</w:t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ab/>
        <w:t xml:space="preserve">      </w:t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="00BF01C6">
        <w:rPr>
          <w:rFonts w:eastAsia="Times New Roman" w:cs="Calibri"/>
          <w:lang w:eastAsia="it-IT"/>
        </w:rPr>
        <w:tab/>
      </w:r>
      <w:r w:rsidRPr="00E07C52">
        <w:rPr>
          <w:rFonts w:eastAsia="Times New Roman" w:cs="Calibri"/>
          <w:lang w:eastAsia="it-IT"/>
        </w:rPr>
        <w:t>Al Dirigente Scolastico</w:t>
      </w:r>
      <w:r w:rsidR="00BF01C6">
        <w:rPr>
          <w:rFonts w:eastAsia="Times New Roman" w:cs="Calibri"/>
          <w:lang w:eastAsia="it-IT"/>
        </w:rPr>
        <w:t xml:space="preserve"> </w:t>
      </w:r>
    </w:p>
    <w:p w14:paraId="760D949D" w14:textId="3D1B295E" w:rsidR="00BF01C6" w:rsidRPr="00E07C52" w:rsidRDefault="00BF01C6" w:rsidP="00BF01C6">
      <w:pPr>
        <w:widowControl w:val="0"/>
        <w:suppressAutoHyphens/>
        <w:autoSpaceDE w:val="0"/>
        <w:spacing w:after="0"/>
        <w:ind w:left="6372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IC ROGGIANO GR.-ALTOMONTE</w:t>
      </w:r>
    </w:p>
    <w:p w14:paraId="000EC804" w14:textId="77777777" w:rsidR="00E07C52" w:rsidRPr="00E07C52" w:rsidRDefault="00E07C52" w:rsidP="00E07C52">
      <w:pPr>
        <w:autoSpaceDE w:val="0"/>
        <w:spacing w:after="0"/>
        <w:rPr>
          <w:rFonts w:eastAsia="Times New Roman" w:cs="Calibri"/>
          <w:lang w:eastAsia="it-IT"/>
        </w:rPr>
      </w:pPr>
    </w:p>
    <w:p w14:paraId="521C01AA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Il/la sottoscritto/a_____________________________________________________________</w:t>
      </w:r>
    </w:p>
    <w:p w14:paraId="1778CA27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 xml:space="preserve">nato/a </w:t>
      </w:r>
      <w:proofErr w:type="spellStart"/>
      <w:r w:rsidRPr="00E07C52">
        <w:rPr>
          <w:rFonts w:eastAsia="Times New Roman" w:cs="Calibri"/>
          <w:lang w:eastAsia="it-IT"/>
        </w:rPr>
        <w:t>a</w:t>
      </w:r>
      <w:proofErr w:type="spellEnd"/>
      <w:r w:rsidRPr="00E07C52">
        <w:rPr>
          <w:rFonts w:eastAsia="Times New Roman" w:cs="Calibri"/>
          <w:lang w:eastAsia="it-IT"/>
        </w:rPr>
        <w:t xml:space="preserve"> _______________________________________________ il ____________________</w:t>
      </w:r>
    </w:p>
    <w:p w14:paraId="0FEFF0CB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codice fiscale |__|__|__|__|__|__|__|__|__|__|__|__|__|__|__|__|</w:t>
      </w:r>
    </w:p>
    <w:p w14:paraId="02F55F30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residente a ___________________________via_____________________________________</w:t>
      </w:r>
    </w:p>
    <w:p w14:paraId="1A5153D6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 xml:space="preserve">recapito tel. _____________________________ recapito </w:t>
      </w:r>
      <w:proofErr w:type="spellStart"/>
      <w:r w:rsidRPr="00E07C52">
        <w:rPr>
          <w:rFonts w:eastAsia="Times New Roman" w:cs="Calibri"/>
          <w:lang w:eastAsia="it-IT"/>
        </w:rPr>
        <w:t>cell</w:t>
      </w:r>
      <w:proofErr w:type="spellEnd"/>
      <w:r w:rsidRPr="00E07C52">
        <w:rPr>
          <w:rFonts w:eastAsia="Times New Roman" w:cs="Calibri"/>
          <w:lang w:eastAsia="it-IT"/>
        </w:rPr>
        <w:t>. _____________________</w:t>
      </w:r>
    </w:p>
    <w:p w14:paraId="3D09F058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lang w:eastAsia="it-IT"/>
        </w:rPr>
      </w:pPr>
      <w:r w:rsidRPr="00E07C52">
        <w:rPr>
          <w:rFonts w:eastAsia="Times New Roman" w:cs="Calibri"/>
          <w:lang w:eastAsia="it-IT"/>
        </w:rPr>
        <w:t>indirizzo E-Mail _______________________________indirizzo PEC______________________________</w:t>
      </w:r>
    </w:p>
    <w:p w14:paraId="415621E8" w14:textId="77777777" w:rsidR="00E07C52" w:rsidRPr="00E07C52" w:rsidRDefault="00E07C52" w:rsidP="00E07C52">
      <w:pPr>
        <w:autoSpaceDE w:val="0"/>
        <w:spacing w:after="0" w:line="480" w:lineRule="auto"/>
        <w:rPr>
          <w:rFonts w:eastAsia="Times New Roman" w:cs="Calibri"/>
          <w:b/>
          <w:sz w:val="18"/>
          <w:szCs w:val="18"/>
          <w:lang w:eastAsia="it-IT"/>
        </w:rPr>
      </w:pPr>
      <w:r w:rsidRPr="00E07C52">
        <w:rPr>
          <w:rFonts w:eastAsia="Times New Roman" w:cs="Calibri"/>
          <w:lang w:eastAsia="it-IT"/>
        </w:rPr>
        <w:t>in servizio presso ______________________________ con la qualifica di __________________</w:t>
      </w:r>
    </w:p>
    <w:p w14:paraId="205F9521" w14:textId="77777777" w:rsidR="00E07C52" w:rsidRPr="00E07C52" w:rsidRDefault="00E07C52" w:rsidP="00E07C52">
      <w:pPr>
        <w:autoSpaceDE w:val="0"/>
        <w:spacing w:after="0" w:line="48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DE8D048" w14:textId="77777777" w:rsidR="00E07C52" w:rsidRDefault="00E07C52" w:rsidP="00E07C52">
      <w:pPr>
        <w:autoSpaceDE w:val="0"/>
        <w:spacing w:after="0" w:line="48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Di partecipare alla selezione per l’attribuzione dell’incarico di COMPONENTE DEL TEAM relativamente al progetto per la figura professionale di 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8"/>
        <w:gridCol w:w="1842"/>
      </w:tblGrid>
      <w:tr w:rsidR="00601943" w:rsidRPr="00E07C52" w14:paraId="5EA19665" w14:textId="77777777" w:rsidTr="009F3DEF">
        <w:trPr>
          <w:trHeight w:val="174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10BF690B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</w:pPr>
            <w:r w:rsidRPr="00E07C5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  <w:t>Ruolo per il quale si concorre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1A2D8059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</w:pPr>
            <w:r w:rsidRPr="00E07C5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it-IT"/>
              </w:rPr>
              <w:t>Barrare la casella per indicare il Ruolo</w:t>
            </w:r>
          </w:p>
        </w:tc>
      </w:tr>
      <w:tr w:rsidR="00601943" w:rsidRPr="00E07C52" w14:paraId="56B046C8" w14:textId="77777777" w:rsidTr="009F3DEF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138624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>Componente del team in qualità di: responsabile attività mentoring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E1109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  <w:tr w:rsidR="00601943" w:rsidRPr="00E07C52" w14:paraId="7F07179C" w14:textId="77777777" w:rsidTr="009F3DEF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984F8E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>Componente del team in qualità di: responsabile attività competenze di base, co-curriculari e coinvolgimento delle famiglie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30DFD0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  <w:tr w:rsidR="00601943" w:rsidRPr="00E07C52" w14:paraId="2E4C56A5" w14:textId="77777777" w:rsidTr="009F3DEF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E21AED6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  <w:r w:rsidRPr="00E07C52">
              <w:rPr>
                <w:b/>
                <w:bCs/>
              </w:rPr>
              <w:t xml:space="preserve">Componente del team in qualità di: supporto operativo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3D289F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  <w:tr w:rsidR="00601943" w:rsidRPr="00E07C52" w14:paraId="5BEEC107" w14:textId="77777777" w:rsidTr="009F3DEF">
        <w:trPr>
          <w:trHeight w:val="555"/>
        </w:trPr>
        <w:tc>
          <w:tcPr>
            <w:tcW w:w="83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A4CD96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b/>
                <w:bCs/>
              </w:rPr>
            </w:pPr>
            <w:r w:rsidRPr="00E07C52">
              <w:rPr>
                <w:b/>
                <w:bCs/>
              </w:rPr>
              <w:t xml:space="preserve">Componente del team in qualità di: supporto tecnico operativo specialistico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6FBE91" w14:textId="77777777" w:rsidR="00601943" w:rsidRPr="00E07C52" w:rsidRDefault="00601943" w:rsidP="009F3DEF">
            <w:pPr>
              <w:suppressAutoHyphens/>
              <w:spacing w:line="240" w:lineRule="auto"/>
              <w:mirrorIndents/>
              <w:rPr>
                <w:rFonts w:eastAsia="Times New Roman" w:cs="Calibri"/>
                <w:b/>
                <w:bCs/>
                <w:color w:val="333333"/>
                <w:lang w:eastAsia="it-IT"/>
              </w:rPr>
            </w:pPr>
          </w:p>
        </w:tc>
      </w:tr>
    </w:tbl>
    <w:p w14:paraId="62697F0F" w14:textId="77777777" w:rsidR="00601943" w:rsidRDefault="00601943" w:rsidP="00E07C52">
      <w:pPr>
        <w:autoSpaceDE w:val="0"/>
        <w:spacing w:after="0" w:line="48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6492FE7" w14:textId="77777777" w:rsidR="00601943" w:rsidRPr="00E07C52" w:rsidRDefault="00601943" w:rsidP="00E07C52">
      <w:pPr>
        <w:autoSpaceDE w:val="0"/>
        <w:spacing w:after="0" w:line="48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EC60961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ar-SA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lastRenderedPageBreak/>
        <w:t>A tal fine, consapevole della responsabilità penale e della decadenza da eventuali benefici acquisiti</w:t>
      </w:r>
      <w:r w:rsidRPr="00E07C52">
        <w:rPr>
          <w:rFonts w:ascii="Arial" w:eastAsia="Times New Roman" w:hAnsi="Arial" w:cs="Arial"/>
          <w:sz w:val="18"/>
          <w:szCs w:val="18"/>
          <w:lang w:eastAsia="ar-SA"/>
        </w:rPr>
        <w:t>. N</w:t>
      </w: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el caso di dichiarazioni mendaci, </w:t>
      </w: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dichiara</w:t>
      </w: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 sotto la propria responsabilità quanto segue:</w:t>
      </w:r>
    </w:p>
    <w:p w14:paraId="4E629D5D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aver preso visione delle condizioni previste dal bando</w:t>
      </w:r>
    </w:p>
    <w:p w14:paraId="383BCB6F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essere in godimento dei diritti politici</w:t>
      </w:r>
    </w:p>
    <w:p w14:paraId="68F82236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non aver subito condanne penali ovvero di avere i seguenti provvedimenti penali</w:t>
      </w:r>
    </w:p>
    <w:p w14:paraId="09274543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</w:t>
      </w:r>
    </w:p>
    <w:p w14:paraId="4298DFE6" w14:textId="77777777" w:rsidR="00E07C52" w:rsidRPr="00601943" w:rsidRDefault="00E07C52" w:rsidP="00E07C52">
      <w:pPr>
        <w:suppressAutoHyphens/>
        <w:autoSpaceDE w:val="0"/>
        <w:ind w:left="720"/>
        <w:mirrorIndents/>
        <w:rPr>
          <w:rFonts w:ascii="Arial" w:eastAsia="Times New Roman" w:hAnsi="Arial" w:cs="Arial"/>
          <w:sz w:val="6"/>
          <w:szCs w:val="6"/>
          <w:lang w:eastAsia="it-IT"/>
        </w:rPr>
      </w:pPr>
    </w:p>
    <w:p w14:paraId="7DD25C1C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di non avere procedimenti penali pendenti, ovvero di avere i seguenti procedimenti penali pendenti: </w:t>
      </w:r>
    </w:p>
    <w:p w14:paraId="36F6FBFD" w14:textId="77777777" w:rsidR="00E07C52" w:rsidRPr="00E07C52" w:rsidRDefault="00E07C52" w:rsidP="00E07C52">
      <w:pPr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</w:t>
      </w:r>
    </w:p>
    <w:p w14:paraId="3C2DEE54" w14:textId="77777777" w:rsidR="00E07C52" w:rsidRPr="00601943" w:rsidRDefault="00E07C52" w:rsidP="00E07C52">
      <w:pPr>
        <w:suppressAutoHyphens/>
        <w:autoSpaceDE w:val="0"/>
        <w:ind w:left="720"/>
        <w:mirrorIndents/>
        <w:rPr>
          <w:rFonts w:ascii="Arial" w:eastAsia="Times New Roman" w:hAnsi="Arial" w:cs="Arial"/>
          <w:sz w:val="6"/>
          <w:szCs w:val="6"/>
          <w:lang w:eastAsia="it-IT"/>
        </w:rPr>
      </w:pPr>
    </w:p>
    <w:p w14:paraId="491CE90D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impegnarsi a documentare puntualmente tutta l’attività svolta</w:t>
      </w:r>
    </w:p>
    <w:p w14:paraId="75257E12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essere disponibile ad adattarsi al calendario definito dal Gruppo Operativo di Piano</w:t>
      </w:r>
    </w:p>
    <w:p w14:paraId="3A627D63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non essere in alcuna delle condizioni di incompatibilità con l’incarico previsti dalla norma vigente</w:t>
      </w:r>
    </w:p>
    <w:p w14:paraId="6F711AC0" w14:textId="77777777" w:rsidR="00E07C52" w:rsidRPr="00E07C52" w:rsidRDefault="00E07C52" w:rsidP="00E07C52">
      <w:pPr>
        <w:numPr>
          <w:ilvl w:val="0"/>
          <w:numId w:val="19"/>
        </w:numPr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20"/>
          <w:szCs w:val="20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di avere la competenza informatica l’uso della piattaforma on line “Gestione progetti PNRR”</w:t>
      </w:r>
    </w:p>
    <w:p w14:paraId="7B2869FE" w14:textId="77777777" w:rsidR="0095598C" w:rsidRDefault="0095598C" w:rsidP="00E07C52">
      <w:pPr>
        <w:autoSpaceDE w:val="0"/>
        <w:spacing w:line="240" w:lineRule="auto"/>
        <w:mirrorIndents/>
        <w:rPr>
          <w:rFonts w:eastAsia="Times New Roman"/>
          <w:sz w:val="18"/>
          <w:szCs w:val="18"/>
          <w:lang w:eastAsia="it-IT"/>
        </w:rPr>
      </w:pPr>
    </w:p>
    <w:p w14:paraId="611C2525" w14:textId="58EF9B5F" w:rsidR="00E07C52" w:rsidRPr="00E07C52" w:rsidRDefault="00E07C52" w:rsidP="00E07C52">
      <w:pPr>
        <w:autoSpaceDE w:val="0"/>
        <w:spacing w:line="240" w:lineRule="auto"/>
        <w:mirrorIndents/>
        <w:rPr>
          <w:rFonts w:eastAsia="Times New Roman"/>
          <w:lang w:eastAsia="it-IT"/>
        </w:rPr>
      </w:pPr>
      <w:r w:rsidRPr="00E07C52">
        <w:rPr>
          <w:rFonts w:eastAsia="Times New Roman"/>
          <w:sz w:val="18"/>
          <w:szCs w:val="18"/>
          <w:lang w:eastAsia="it-IT"/>
        </w:rPr>
        <w:t>Data___________________ firma</w:t>
      </w:r>
      <w:r w:rsidRPr="00E07C52">
        <w:rPr>
          <w:rFonts w:eastAsia="Times New Roman"/>
          <w:lang w:eastAsia="it-IT"/>
        </w:rPr>
        <w:t>_____________________________________________</w:t>
      </w:r>
    </w:p>
    <w:p w14:paraId="0FC9DDC7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Si allega alla presente </w:t>
      </w:r>
    </w:p>
    <w:p w14:paraId="4E4DCCE5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Documento di identità in fotocopia</w:t>
      </w:r>
    </w:p>
    <w:p w14:paraId="19BA5079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Allegato B (griglia di valutazione)</w:t>
      </w:r>
    </w:p>
    <w:p w14:paraId="1BADFF49" w14:textId="77777777" w:rsidR="00E07C52" w:rsidRPr="00E07C52" w:rsidRDefault="00E07C52" w:rsidP="00E07C52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Curriculum Vitae</w:t>
      </w:r>
    </w:p>
    <w:p w14:paraId="7D275860" w14:textId="77777777" w:rsidR="00E07C52" w:rsidRPr="00E07C52" w:rsidRDefault="00E07C52" w:rsidP="00E07C52">
      <w:pPr>
        <w:widowControl w:val="0"/>
        <w:tabs>
          <w:tab w:val="left" w:pos="480"/>
        </w:tabs>
        <w:suppressAutoHyphens/>
        <w:autoSpaceDE w:val="0"/>
        <w:spacing w:after="0"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 xml:space="preserve">N.B.: </w:t>
      </w:r>
      <w:r w:rsidRPr="00E07C52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La domanda priva degli allegati e non firmati non verrà presa in considerazione</w:t>
      </w:r>
    </w:p>
    <w:p w14:paraId="6976584E" w14:textId="77777777" w:rsidR="00E07C52" w:rsidRPr="00E07C52" w:rsidRDefault="00E07C52" w:rsidP="00E07C52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7C2684DE" w14:textId="77777777" w:rsidR="00E07C52" w:rsidRPr="00E07C52" w:rsidRDefault="00E07C52" w:rsidP="00E07C52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CC4455D" w14:textId="77777777" w:rsidR="00E07C52" w:rsidRPr="00E07C52" w:rsidRDefault="00E07C52" w:rsidP="0095598C">
      <w:pPr>
        <w:autoSpaceDE w:val="0"/>
        <w:autoSpaceDN w:val="0"/>
        <w:adjustRightInd w:val="0"/>
        <w:spacing w:line="240" w:lineRule="auto"/>
        <w:mirrorIndents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sz w:val="18"/>
          <w:szCs w:val="18"/>
          <w:lang w:eastAsia="it-IT"/>
        </w:rPr>
        <w:t>DICHIARAZIONI AGGIUNTIVE</w:t>
      </w:r>
    </w:p>
    <w:p w14:paraId="3678F599" w14:textId="709337C2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Il/la sottoscritto/a, AI SENSI DEGLI ART. 46 E 47 DEL DPR 28.12.2000 N. 445, CONSAPEVOLE DELLA</w:t>
      </w:r>
      <w:r w:rsidR="0095598C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</w:t>
      </w: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RESPONSABILITA' PENALE CUI PUO’ ANDARE INCONTRO IN CASO DI AFFERMAZIONI MENDACI AI SENSI</w:t>
      </w:r>
    </w:p>
    <w:p w14:paraId="5972AD5F" w14:textId="77777777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DELL'ART. 76 DEL MEDESIMO DPR 445/2000 DICHIARA DI AVERE LA NECESSARIA CONOSCENZA DELLA</w:t>
      </w:r>
    </w:p>
    <w:p w14:paraId="1F71F798" w14:textId="30725971" w:rsidR="00E07C52" w:rsidRPr="00E07C52" w:rsidRDefault="00E07C52" w:rsidP="0095598C">
      <w:pPr>
        <w:autoSpaceDE w:val="0"/>
        <w:autoSpaceDN w:val="0"/>
        <w:adjustRightInd w:val="0"/>
        <w:spacing w:after="0" w:line="240" w:lineRule="auto"/>
        <w:mirrorIndents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PIATTAFORMA PNRR E DI QUANT’ALTRO OCCORRENTE PER SVOLGERE CON CORRETTEZZA TEMPESTIVITA’ ED EFFICACIA I COMPITI INERENTI </w:t>
      </w:r>
      <w:r w:rsidR="0095598C"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>ALLA</w:t>
      </w:r>
      <w:r w:rsidRPr="00E07C52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FIGURA PROFESSIONALE PER LA QUALE SI PARTECIPA OVVERO DI ACQUISIRLA NEI TEMPI PREVISTI DALL’INCARICO</w:t>
      </w:r>
    </w:p>
    <w:p w14:paraId="72345323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5C666C82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</w:p>
    <w:p w14:paraId="605DAEBC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0557A3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38FFCCED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4865693A" w14:textId="77777777" w:rsidR="00E07C52" w:rsidRP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  <w:r w:rsidRPr="00E07C52">
        <w:rPr>
          <w:rFonts w:ascii="Arial" w:eastAsia="Times New Roman" w:hAnsi="Arial" w:cs="Arial"/>
          <w:sz w:val="18"/>
          <w:szCs w:val="18"/>
          <w:lang w:eastAsia="it-IT"/>
        </w:rPr>
        <w:t>Data___________________ firma____________________________________________</w:t>
      </w:r>
      <w:bookmarkEnd w:id="0"/>
    </w:p>
    <w:sectPr w:rsidR="00E07C52" w:rsidRPr="00E07C52" w:rsidSect="00166212">
      <w:headerReference w:type="default" r:id="rId7"/>
      <w:footerReference w:type="default" r:id="rId8"/>
      <w:pgSz w:w="11906" w:h="16838"/>
      <w:pgMar w:top="2052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3372E" w14:textId="77777777" w:rsidR="001B7A1A" w:rsidRDefault="001B7A1A" w:rsidP="00A726AE">
      <w:pPr>
        <w:spacing w:after="0" w:line="240" w:lineRule="auto"/>
      </w:pPr>
      <w:r>
        <w:separator/>
      </w:r>
    </w:p>
  </w:endnote>
  <w:endnote w:type="continuationSeparator" w:id="0">
    <w:p w14:paraId="3B77BF1E" w14:textId="77777777" w:rsidR="001B7A1A" w:rsidRDefault="001B7A1A" w:rsidP="00A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in725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5FF7" w14:textId="77777777" w:rsidR="00517EB7" w:rsidRDefault="00517EB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DE51F5" w14:textId="77777777" w:rsidR="00517EB7" w:rsidRDefault="00517E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5E83B" w14:textId="77777777" w:rsidR="001B7A1A" w:rsidRDefault="001B7A1A" w:rsidP="00A726AE">
      <w:pPr>
        <w:spacing w:after="0" w:line="240" w:lineRule="auto"/>
      </w:pPr>
      <w:r>
        <w:separator/>
      </w:r>
    </w:p>
  </w:footnote>
  <w:footnote w:type="continuationSeparator" w:id="0">
    <w:p w14:paraId="1CD4193E" w14:textId="77777777" w:rsidR="001B7A1A" w:rsidRDefault="001B7A1A" w:rsidP="00A72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0B5F" w14:textId="5F86ED79" w:rsidR="00244523" w:rsidRDefault="00BF01C6" w:rsidP="00176CBC">
    <w:pPr>
      <w:pStyle w:val="Intestazione"/>
      <w:tabs>
        <w:tab w:val="left" w:pos="3165"/>
      </w:tabs>
      <w:spacing w:after="0" w:line="240" w:lineRule="auto"/>
      <w:rPr>
        <w:rFonts w:ascii="Latin725 BT" w:hAnsi="Latin725 BT"/>
        <w:i/>
        <w:sz w:val="28"/>
        <w:szCs w:val="28"/>
        <w:lang w:val="it-IT"/>
      </w:rPr>
    </w:pPr>
    <w:r>
      <w:rPr>
        <w:rFonts w:ascii="Latin725 BT" w:hAnsi="Latin725 BT"/>
        <w:i/>
        <w:noProof/>
        <w:sz w:val="28"/>
        <w:szCs w:val="28"/>
        <w:lang w:val="it-IT"/>
      </w:rPr>
      <w:drawing>
        <wp:inline distT="0" distB="0" distL="0" distR="0" wp14:anchorId="292EF6C9" wp14:editId="684FFC17">
          <wp:extent cx="5809615" cy="101917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96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6CBC">
      <w:rPr>
        <w:rFonts w:ascii="Latin725 BT" w:hAnsi="Latin725 BT"/>
        <w:i/>
        <w:sz w:val="28"/>
        <w:szCs w:val="28"/>
        <w:lang w:val="it-IT"/>
      </w:rPr>
      <w:tab/>
    </w:r>
  </w:p>
  <w:p w14:paraId="79A1017E" w14:textId="1CA25E04" w:rsidR="00176CBC" w:rsidRPr="00D51A30" w:rsidRDefault="00BF01C6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32"/>
        <w:szCs w:val="32"/>
        <w:lang w:eastAsia="it-IT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2CFAD5B" wp14:editId="71F9F113">
          <wp:simplePos x="0" y="0"/>
          <wp:positionH relativeFrom="column">
            <wp:posOffset>-228600</wp:posOffset>
          </wp:positionH>
          <wp:positionV relativeFrom="paragraph">
            <wp:posOffset>0</wp:posOffset>
          </wp:positionV>
          <wp:extent cx="571500" cy="498475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6CBC" w:rsidRPr="00D51A30">
      <w:rPr>
        <w:rFonts w:ascii="Arial" w:eastAsia="Times New Roman" w:hAnsi="Arial" w:cs="Arial"/>
        <w:b/>
        <w:i/>
        <w:sz w:val="32"/>
        <w:szCs w:val="32"/>
        <w:lang w:eastAsia="it-IT"/>
      </w:rPr>
      <w:t xml:space="preserve">      ISTITUTO COMPRENSIVO ROGGIANO GR. - ALTOMONTE</w:t>
    </w:r>
  </w:p>
  <w:p w14:paraId="30C331A4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lang w:eastAsia="it-IT"/>
      </w:rPr>
    </w:pPr>
    <w:r w:rsidRPr="00D51A30">
      <w:rPr>
        <w:rFonts w:ascii="Arial" w:eastAsia="Times New Roman" w:hAnsi="Arial" w:cs="Arial"/>
        <w:b/>
        <w:lang w:eastAsia="it-IT"/>
      </w:rPr>
      <w:t>Piazza della Repubblica, 1</w:t>
    </w:r>
  </w:p>
  <w:p w14:paraId="4B542596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28"/>
        <w:szCs w:val="28"/>
        <w:lang w:eastAsia="it-IT"/>
      </w:rPr>
    </w:pP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87017 – </w:t>
    </w:r>
    <w:r w:rsidRPr="00D51A30">
      <w:rPr>
        <w:rFonts w:ascii="Arial" w:eastAsia="Times New Roman" w:hAnsi="Arial" w:cs="Arial"/>
        <w:b/>
        <w:i/>
        <w:sz w:val="24"/>
        <w:szCs w:val="24"/>
        <w:u w:val="single"/>
        <w:lang w:eastAsia="it-IT"/>
      </w:rPr>
      <w:t>ROGGIANO GRAVINA</w:t>
    </w: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 (Cosenza) </w:t>
    </w:r>
  </w:p>
  <w:p w14:paraId="7632D07E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sym w:font="Wingdings" w:char="0028"/>
    </w: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t xml:space="preserve">  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0984/507047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Fax 0984/485884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Cod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Mecc.: CSIC87500G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C.F. 98077580789 – Codice Univoco Ufficio: UFJS0S</w:t>
    </w:r>
  </w:p>
  <w:p w14:paraId="16756C49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e-mail: </w:t>
    </w:r>
    <w:hyperlink r:id="rId3" w:history="1">
      <w:r w:rsidRPr="00D51A30">
        <w:rPr>
          <w:rFonts w:ascii="Times New Roman" w:eastAsia="Times New Roman" w:hAnsi="Times New Roman"/>
          <w:b/>
          <w:i/>
          <w:sz w:val="18"/>
          <w:szCs w:val="18"/>
          <w:lang w:eastAsia="it-IT"/>
        </w:rPr>
        <w:t>csic87500g@istruzione.it</w:t>
      </w:r>
    </w:hyperlink>
    <w:r w:rsidRPr="00D51A30">
      <w:rPr>
        <w:rFonts w:ascii="Times New Roman" w:eastAsia="Times New Roman" w:hAnsi="Times New Roman"/>
        <w:b/>
        <w:i/>
        <w:sz w:val="18"/>
        <w:szCs w:val="18"/>
        <w:lang w:eastAsia="it-IT"/>
      </w:rPr>
      <w:t xml:space="preserve">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p.e.c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. : </w:t>
    </w:r>
    <w:hyperlink r:id="rId4" w:history="1">
      <w:r w:rsidRPr="00D51A30">
        <w:rPr>
          <w:rFonts w:ascii="Times New Roman" w:eastAsia="Times New Roman" w:hAnsi="Times New Roman"/>
          <w:b/>
          <w:sz w:val="18"/>
          <w:szCs w:val="18"/>
          <w:lang w:eastAsia="it-IT"/>
        </w:rPr>
        <w:t>csic87500g@pec.istruzione.it</w:t>
      </w:r>
    </w:hyperlink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– Sito: </w:t>
    </w:r>
    <w:bookmarkStart w:id="1" w:name="_Hlk134202904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www.icroggianogravina-altomonte.edu.it</w:t>
    </w:r>
  </w:p>
  <w:bookmarkEnd w:id="1"/>
  <w:p w14:paraId="31C7DF66" w14:textId="77777777" w:rsidR="00176CBC" w:rsidRPr="00176CBC" w:rsidRDefault="00176CBC" w:rsidP="00176CBC">
    <w:pPr>
      <w:spacing w:after="0" w:line="240" w:lineRule="auto"/>
      <w:ind w:left="360"/>
      <w:rPr>
        <w:rFonts w:ascii="Times New Roman" w:eastAsia="Times New Roman" w:hAnsi="Times New Roman"/>
        <w:sz w:val="24"/>
        <w:szCs w:val="24"/>
        <w:lang w:eastAsia="it-IT"/>
      </w:rPr>
    </w:pPr>
    <w:r w:rsidRPr="00D51A30">
      <w:rPr>
        <w:rFonts w:ascii="Arial" w:eastAsia="Times New Roman" w:hAnsi="Arial" w:cs="Arial"/>
        <w:i/>
        <w:sz w:val="16"/>
        <w:szCs w:val="16"/>
        <w:lang w:eastAsia="it-IT"/>
      </w:rPr>
      <w:t xml:space="preserve">==================================================================================================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09DE0A18"/>
    <w:lvl w:ilvl="0" w:tplc="0410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o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6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7" w15:restartNumberingAfterBreak="0">
    <w:nsid w:val="135C7283"/>
    <w:multiLevelType w:val="hybridMultilevel"/>
    <w:tmpl w:val="3000CD86"/>
    <w:lvl w:ilvl="0" w:tplc="84FC17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17FC5"/>
    <w:multiLevelType w:val="hybridMultilevel"/>
    <w:tmpl w:val="10785158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9" w15:restartNumberingAfterBreak="0">
    <w:nsid w:val="183B4BB7"/>
    <w:multiLevelType w:val="hybridMultilevel"/>
    <w:tmpl w:val="DB48F3D4"/>
    <w:lvl w:ilvl="0" w:tplc="0410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0" w15:restartNumberingAfterBreak="0">
    <w:nsid w:val="18D12DDD"/>
    <w:multiLevelType w:val="hybridMultilevel"/>
    <w:tmpl w:val="6016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D5165"/>
    <w:multiLevelType w:val="hybridMultilevel"/>
    <w:tmpl w:val="CAFE211C"/>
    <w:lvl w:ilvl="0" w:tplc="32D8D42E"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D42CC3"/>
    <w:multiLevelType w:val="hybridMultilevel"/>
    <w:tmpl w:val="DBF855E0"/>
    <w:lvl w:ilvl="0" w:tplc="612C5362">
      <w:numFmt w:val="bullet"/>
      <w:lvlText w:val="•"/>
      <w:lvlJc w:val="left"/>
      <w:pPr>
        <w:ind w:left="1575" w:hanging="855"/>
      </w:pPr>
      <w:rPr>
        <w:rFonts w:ascii="Calibri" w:eastAsia="Liberation Serif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B73EC4"/>
    <w:multiLevelType w:val="hybridMultilevel"/>
    <w:tmpl w:val="29923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210CE"/>
    <w:multiLevelType w:val="hybridMultilevel"/>
    <w:tmpl w:val="C0589A0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70B7C5C"/>
    <w:multiLevelType w:val="hybridMultilevel"/>
    <w:tmpl w:val="309078F6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7" w15:restartNumberingAfterBreak="0">
    <w:nsid w:val="289A653D"/>
    <w:multiLevelType w:val="hybridMultilevel"/>
    <w:tmpl w:val="FCDE69D6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0EA25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A44B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634135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72450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9CA51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ACC997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0DC4E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0" w15:restartNumberingAfterBreak="0">
    <w:nsid w:val="2EFE7146"/>
    <w:multiLevelType w:val="hybridMultilevel"/>
    <w:tmpl w:val="AFA867F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E34E5E"/>
    <w:multiLevelType w:val="hybridMultilevel"/>
    <w:tmpl w:val="AA84113A"/>
    <w:lvl w:ilvl="0" w:tplc="2F46F94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86E85"/>
    <w:multiLevelType w:val="hybridMultilevel"/>
    <w:tmpl w:val="B8900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95A"/>
    <w:multiLevelType w:val="hybridMultilevel"/>
    <w:tmpl w:val="3A0A1E90"/>
    <w:lvl w:ilvl="0" w:tplc="582AC3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324BC5"/>
    <w:multiLevelType w:val="hybridMultilevel"/>
    <w:tmpl w:val="A3BAA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5467E"/>
    <w:multiLevelType w:val="hybridMultilevel"/>
    <w:tmpl w:val="094C04C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49812751"/>
    <w:multiLevelType w:val="hybridMultilevel"/>
    <w:tmpl w:val="25C67F8C"/>
    <w:lvl w:ilvl="0" w:tplc="32D8D42E"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5788"/>
    <w:multiLevelType w:val="hybridMultilevel"/>
    <w:tmpl w:val="6F580A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94F7211"/>
    <w:multiLevelType w:val="hybridMultilevel"/>
    <w:tmpl w:val="1BFE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40726"/>
    <w:multiLevelType w:val="hybridMultilevel"/>
    <w:tmpl w:val="A5346F36"/>
    <w:lvl w:ilvl="0" w:tplc="85D269EA">
      <w:numFmt w:val="bullet"/>
      <w:lvlText w:val=""/>
      <w:lvlJc w:val="left"/>
      <w:pPr>
        <w:ind w:left="1087" w:hanging="360"/>
      </w:pPr>
      <w:rPr>
        <w:rFonts w:ascii="Symbol" w:eastAsia="Courier New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1" w15:restartNumberingAfterBreak="0">
    <w:nsid w:val="5DB40E87"/>
    <w:multiLevelType w:val="hybridMultilevel"/>
    <w:tmpl w:val="E782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402B6"/>
    <w:multiLevelType w:val="hybridMultilevel"/>
    <w:tmpl w:val="4CAEFD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29D"/>
    <w:multiLevelType w:val="hybridMultilevel"/>
    <w:tmpl w:val="1286E334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6" w15:restartNumberingAfterBreak="0">
    <w:nsid w:val="7F6510E8"/>
    <w:multiLevelType w:val="hybridMultilevel"/>
    <w:tmpl w:val="433E0204"/>
    <w:lvl w:ilvl="0" w:tplc="377600E8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980988312">
    <w:abstractNumId w:val="36"/>
  </w:num>
  <w:num w:numId="2" w16cid:durableId="1053579207">
    <w:abstractNumId w:val="11"/>
  </w:num>
  <w:num w:numId="3" w16cid:durableId="1098986908">
    <w:abstractNumId w:val="12"/>
  </w:num>
  <w:num w:numId="4" w16cid:durableId="1930918571">
    <w:abstractNumId w:val="0"/>
  </w:num>
  <w:num w:numId="5" w16cid:durableId="1098450324">
    <w:abstractNumId w:val="1"/>
  </w:num>
  <w:num w:numId="6" w16cid:durableId="948967856">
    <w:abstractNumId w:val="2"/>
  </w:num>
  <w:num w:numId="7" w16cid:durableId="978877493">
    <w:abstractNumId w:val="3"/>
  </w:num>
  <w:num w:numId="8" w16cid:durableId="1448619627">
    <w:abstractNumId w:val="4"/>
  </w:num>
  <w:num w:numId="9" w16cid:durableId="2022274692">
    <w:abstractNumId w:val="35"/>
  </w:num>
  <w:num w:numId="10" w16cid:durableId="1686977176">
    <w:abstractNumId w:val="9"/>
  </w:num>
  <w:num w:numId="11" w16cid:durableId="705251815">
    <w:abstractNumId w:val="30"/>
  </w:num>
  <w:num w:numId="12" w16cid:durableId="2009626827">
    <w:abstractNumId w:val="31"/>
  </w:num>
  <w:num w:numId="13" w16cid:durableId="1233349272">
    <w:abstractNumId w:val="20"/>
  </w:num>
  <w:num w:numId="14" w16cid:durableId="6685566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93972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176677">
    <w:abstractNumId w:val="19"/>
  </w:num>
  <w:num w:numId="17" w16cid:durableId="19014014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0431677">
    <w:abstractNumId w:val="28"/>
  </w:num>
  <w:num w:numId="19" w16cid:durableId="1754082018">
    <w:abstractNumId w:val="5"/>
  </w:num>
  <w:num w:numId="20" w16cid:durableId="1395467177">
    <w:abstractNumId w:val="6"/>
  </w:num>
  <w:num w:numId="21" w16cid:durableId="888959420">
    <w:abstractNumId w:val="29"/>
  </w:num>
  <w:num w:numId="22" w16cid:durableId="221798999">
    <w:abstractNumId w:val="13"/>
  </w:num>
  <w:num w:numId="23" w16cid:durableId="4284244">
    <w:abstractNumId w:val="7"/>
  </w:num>
  <w:num w:numId="24" w16cid:durableId="1878468401">
    <w:abstractNumId w:val="32"/>
  </w:num>
  <w:num w:numId="25" w16cid:durableId="762266021">
    <w:abstractNumId w:val="33"/>
  </w:num>
  <w:num w:numId="26" w16cid:durableId="357513978">
    <w:abstractNumId w:val="22"/>
  </w:num>
  <w:num w:numId="27" w16cid:durableId="1296372831">
    <w:abstractNumId w:val="28"/>
  </w:num>
  <w:num w:numId="28" w16cid:durableId="725226307">
    <w:abstractNumId w:val="10"/>
  </w:num>
  <w:num w:numId="29" w16cid:durableId="893657767">
    <w:abstractNumId w:val="17"/>
  </w:num>
  <w:num w:numId="30" w16cid:durableId="611980072">
    <w:abstractNumId w:val="19"/>
  </w:num>
  <w:num w:numId="31" w16cid:durableId="220602232">
    <w:abstractNumId w:val="8"/>
  </w:num>
  <w:num w:numId="32" w16cid:durableId="1943802333">
    <w:abstractNumId w:val="16"/>
  </w:num>
  <w:num w:numId="33" w16cid:durableId="2002389419">
    <w:abstractNumId w:val="26"/>
  </w:num>
  <w:num w:numId="34" w16cid:durableId="457377932">
    <w:abstractNumId w:val="34"/>
  </w:num>
  <w:num w:numId="35" w16cid:durableId="240648732">
    <w:abstractNumId w:val="23"/>
  </w:num>
  <w:num w:numId="36" w16cid:durableId="193153675">
    <w:abstractNumId w:val="15"/>
  </w:num>
  <w:num w:numId="37" w16cid:durableId="1882592156">
    <w:abstractNumId w:val="25"/>
  </w:num>
  <w:num w:numId="38" w16cid:durableId="1890023355">
    <w:abstractNumId w:val="13"/>
  </w:num>
  <w:num w:numId="39" w16cid:durableId="363212520">
    <w:abstractNumId w:val="14"/>
  </w:num>
  <w:num w:numId="40" w16cid:durableId="766929576">
    <w:abstractNumId w:val="21"/>
  </w:num>
  <w:num w:numId="41" w16cid:durableId="137648381">
    <w:abstractNumId w:val="24"/>
  </w:num>
  <w:num w:numId="42" w16cid:durableId="9061113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2A"/>
    <w:rsid w:val="00010428"/>
    <w:rsid w:val="00015CD2"/>
    <w:rsid w:val="00035874"/>
    <w:rsid w:val="00045471"/>
    <w:rsid w:val="000828BF"/>
    <w:rsid w:val="0008342A"/>
    <w:rsid w:val="00095CBA"/>
    <w:rsid w:val="000A3467"/>
    <w:rsid w:val="000A568C"/>
    <w:rsid w:val="000B323C"/>
    <w:rsid w:val="000C37F2"/>
    <w:rsid w:val="000C6B14"/>
    <w:rsid w:val="000E65F5"/>
    <w:rsid w:val="0010367B"/>
    <w:rsid w:val="001041C6"/>
    <w:rsid w:val="00111AA0"/>
    <w:rsid w:val="00112EA7"/>
    <w:rsid w:val="00117846"/>
    <w:rsid w:val="0012209C"/>
    <w:rsid w:val="00130125"/>
    <w:rsid w:val="00134BAC"/>
    <w:rsid w:val="001372D9"/>
    <w:rsid w:val="00166212"/>
    <w:rsid w:val="00176CBC"/>
    <w:rsid w:val="0018463F"/>
    <w:rsid w:val="00186BA5"/>
    <w:rsid w:val="00196121"/>
    <w:rsid w:val="001A0A06"/>
    <w:rsid w:val="001A293E"/>
    <w:rsid w:val="001B3187"/>
    <w:rsid w:val="001B4D84"/>
    <w:rsid w:val="001B7A1A"/>
    <w:rsid w:val="001C5577"/>
    <w:rsid w:val="001E3610"/>
    <w:rsid w:val="00210B30"/>
    <w:rsid w:val="00215C01"/>
    <w:rsid w:val="00216CF1"/>
    <w:rsid w:val="002226D3"/>
    <w:rsid w:val="00234018"/>
    <w:rsid w:val="00244523"/>
    <w:rsid w:val="00250B56"/>
    <w:rsid w:val="002616CC"/>
    <w:rsid w:val="00261849"/>
    <w:rsid w:val="00264DCA"/>
    <w:rsid w:val="00275A97"/>
    <w:rsid w:val="002A15A8"/>
    <w:rsid w:val="002A5304"/>
    <w:rsid w:val="002C49C9"/>
    <w:rsid w:val="002C7BE5"/>
    <w:rsid w:val="002E1D18"/>
    <w:rsid w:val="002F22E5"/>
    <w:rsid w:val="002F4466"/>
    <w:rsid w:val="00301959"/>
    <w:rsid w:val="00303C59"/>
    <w:rsid w:val="00306D71"/>
    <w:rsid w:val="00315D41"/>
    <w:rsid w:val="0032308D"/>
    <w:rsid w:val="00344CB2"/>
    <w:rsid w:val="00347DA5"/>
    <w:rsid w:val="0035000F"/>
    <w:rsid w:val="003667A7"/>
    <w:rsid w:val="00391A1F"/>
    <w:rsid w:val="00391B03"/>
    <w:rsid w:val="0039382A"/>
    <w:rsid w:val="003B185E"/>
    <w:rsid w:val="003B7D36"/>
    <w:rsid w:val="003E7E47"/>
    <w:rsid w:val="003F0F49"/>
    <w:rsid w:val="003F2E0D"/>
    <w:rsid w:val="00400DD7"/>
    <w:rsid w:val="00405A64"/>
    <w:rsid w:val="00412439"/>
    <w:rsid w:val="00422A84"/>
    <w:rsid w:val="004466B1"/>
    <w:rsid w:val="004540CD"/>
    <w:rsid w:val="004869BE"/>
    <w:rsid w:val="00497319"/>
    <w:rsid w:val="004A1EF0"/>
    <w:rsid w:val="004A51BE"/>
    <w:rsid w:val="004B5AF0"/>
    <w:rsid w:val="004D1A44"/>
    <w:rsid w:val="004F25CE"/>
    <w:rsid w:val="004F26DA"/>
    <w:rsid w:val="00500468"/>
    <w:rsid w:val="0051132A"/>
    <w:rsid w:val="00517EB7"/>
    <w:rsid w:val="00553FDB"/>
    <w:rsid w:val="00597EAA"/>
    <w:rsid w:val="005A5297"/>
    <w:rsid w:val="005B2AFC"/>
    <w:rsid w:val="005D2C7A"/>
    <w:rsid w:val="005D3A46"/>
    <w:rsid w:val="005D54CD"/>
    <w:rsid w:val="005E2704"/>
    <w:rsid w:val="005E7B90"/>
    <w:rsid w:val="005F306E"/>
    <w:rsid w:val="005F7438"/>
    <w:rsid w:val="00601943"/>
    <w:rsid w:val="00613518"/>
    <w:rsid w:val="00627ADF"/>
    <w:rsid w:val="00653F50"/>
    <w:rsid w:val="00674E6E"/>
    <w:rsid w:val="00692EBF"/>
    <w:rsid w:val="006A0139"/>
    <w:rsid w:val="006A1092"/>
    <w:rsid w:val="006B2725"/>
    <w:rsid w:val="006B7A46"/>
    <w:rsid w:val="006C0AD2"/>
    <w:rsid w:val="006D16FE"/>
    <w:rsid w:val="006E005E"/>
    <w:rsid w:val="006E0670"/>
    <w:rsid w:val="006E1C3E"/>
    <w:rsid w:val="006E4294"/>
    <w:rsid w:val="006F2161"/>
    <w:rsid w:val="00702B35"/>
    <w:rsid w:val="007330B3"/>
    <w:rsid w:val="0074122A"/>
    <w:rsid w:val="00743358"/>
    <w:rsid w:val="0074614C"/>
    <w:rsid w:val="00750071"/>
    <w:rsid w:val="007555C8"/>
    <w:rsid w:val="00765FA5"/>
    <w:rsid w:val="0077346D"/>
    <w:rsid w:val="0079097F"/>
    <w:rsid w:val="007B431D"/>
    <w:rsid w:val="007C0CCC"/>
    <w:rsid w:val="007C0E50"/>
    <w:rsid w:val="007D7757"/>
    <w:rsid w:val="007F53D7"/>
    <w:rsid w:val="00802386"/>
    <w:rsid w:val="0080529F"/>
    <w:rsid w:val="00845149"/>
    <w:rsid w:val="00846B83"/>
    <w:rsid w:val="00853117"/>
    <w:rsid w:val="00854B84"/>
    <w:rsid w:val="00867D1B"/>
    <w:rsid w:val="00871209"/>
    <w:rsid w:val="00874D17"/>
    <w:rsid w:val="008855DA"/>
    <w:rsid w:val="00897650"/>
    <w:rsid w:val="008B357B"/>
    <w:rsid w:val="008B3AFA"/>
    <w:rsid w:val="008D2073"/>
    <w:rsid w:val="008D58E7"/>
    <w:rsid w:val="008E2742"/>
    <w:rsid w:val="008E7791"/>
    <w:rsid w:val="008F337E"/>
    <w:rsid w:val="00900F9C"/>
    <w:rsid w:val="009038C7"/>
    <w:rsid w:val="00906832"/>
    <w:rsid w:val="00911B46"/>
    <w:rsid w:val="0091776C"/>
    <w:rsid w:val="00922C37"/>
    <w:rsid w:val="00923C00"/>
    <w:rsid w:val="009265ED"/>
    <w:rsid w:val="00933DA0"/>
    <w:rsid w:val="00946E6B"/>
    <w:rsid w:val="00952DEF"/>
    <w:rsid w:val="0095598C"/>
    <w:rsid w:val="00975FE0"/>
    <w:rsid w:val="00976A1A"/>
    <w:rsid w:val="009A0754"/>
    <w:rsid w:val="009A3B9F"/>
    <w:rsid w:val="009A5588"/>
    <w:rsid w:val="009C1442"/>
    <w:rsid w:val="009E0FD2"/>
    <w:rsid w:val="009E2E33"/>
    <w:rsid w:val="009F22A9"/>
    <w:rsid w:val="009F6A62"/>
    <w:rsid w:val="00A05EF9"/>
    <w:rsid w:val="00A166D9"/>
    <w:rsid w:val="00A17942"/>
    <w:rsid w:val="00A3091E"/>
    <w:rsid w:val="00A32309"/>
    <w:rsid w:val="00A43307"/>
    <w:rsid w:val="00A506C8"/>
    <w:rsid w:val="00A65B5F"/>
    <w:rsid w:val="00A712DB"/>
    <w:rsid w:val="00A726AE"/>
    <w:rsid w:val="00A86070"/>
    <w:rsid w:val="00A87326"/>
    <w:rsid w:val="00A940D1"/>
    <w:rsid w:val="00AA0031"/>
    <w:rsid w:val="00AA3CE4"/>
    <w:rsid w:val="00AD5FB2"/>
    <w:rsid w:val="00AD68DA"/>
    <w:rsid w:val="00AE464C"/>
    <w:rsid w:val="00AF1A2C"/>
    <w:rsid w:val="00AF789B"/>
    <w:rsid w:val="00B1280B"/>
    <w:rsid w:val="00B27E97"/>
    <w:rsid w:val="00B40CB2"/>
    <w:rsid w:val="00B54747"/>
    <w:rsid w:val="00B56EF0"/>
    <w:rsid w:val="00B62AF7"/>
    <w:rsid w:val="00B672FF"/>
    <w:rsid w:val="00B84499"/>
    <w:rsid w:val="00B8620D"/>
    <w:rsid w:val="00BA6CE9"/>
    <w:rsid w:val="00BB21C0"/>
    <w:rsid w:val="00BD0E98"/>
    <w:rsid w:val="00BD6F5A"/>
    <w:rsid w:val="00BE7391"/>
    <w:rsid w:val="00BF01C6"/>
    <w:rsid w:val="00BF606F"/>
    <w:rsid w:val="00C02377"/>
    <w:rsid w:val="00C0359D"/>
    <w:rsid w:val="00C04A98"/>
    <w:rsid w:val="00C06BAB"/>
    <w:rsid w:val="00C06BB2"/>
    <w:rsid w:val="00C23392"/>
    <w:rsid w:val="00C26A27"/>
    <w:rsid w:val="00C3223A"/>
    <w:rsid w:val="00C33894"/>
    <w:rsid w:val="00C6283F"/>
    <w:rsid w:val="00C647E0"/>
    <w:rsid w:val="00C75AD1"/>
    <w:rsid w:val="00C7748C"/>
    <w:rsid w:val="00C77E26"/>
    <w:rsid w:val="00C83E26"/>
    <w:rsid w:val="00C95B63"/>
    <w:rsid w:val="00CA6A26"/>
    <w:rsid w:val="00CB1040"/>
    <w:rsid w:val="00CB4383"/>
    <w:rsid w:val="00CB65D3"/>
    <w:rsid w:val="00CB75A8"/>
    <w:rsid w:val="00CD2CA4"/>
    <w:rsid w:val="00CE3C06"/>
    <w:rsid w:val="00CF18B1"/>
    <w:rsid w:val="00CF729F"/>
    <w:rsid w:val="00D10461"/>
    <w:rsid w:val="00D17114"/>
    <w:rsid w:val="00D43935"/>
    <w:rsid w:val="00D51A30"/>
    <w:rsid w:val="00D54D0B"/>
    <w:rsid w:val="00D57D3C"/>
    <w:rsid w:val="00D603CD"/>
    <w:rsid w:val="00D747BC"/>
    <w:rsid w:val="00D86C12"/>
    <w:rsid w:val="00D93CEA"/>
    <w:rsid w:val="00DA41E9"/>
    <w:rsid w:val="00DA62D8"/>
    <w:rsid w:val="00DE1049"/>
    <w:rsid w:val="00DF3197"/>
    <w:rsid w:val="00E00097"/>
    <w:rsid w:val="00E07206"/>
    <w:rsid w:val="00E07C52"/>
    <w:rsid w:val="00E14EEC"/>
    <w:rsid w:val="00E1556D"/>
    <w:rsid w:val="00E17648"/>
    <w:rsid w:val="00E17DBF"/>
    <w:rsid w:val="00E265CD"/>
    <w:rsid w:val="00E2777D"/>
    <w:rsid w:val="00E36B66"/>
    <w:rsid w:val="00E42F0B"/>
    <w:rsid w:val="00E4445F"/>
    <w:rsid w:val="00E54F57"/>
    <w:rsid w:val="00EA012C"/>
    <w:rsid w:val="00EA287D"/>
    <w:rsid w:val="00EB4A38"/>
    <w:rsid w:val="00ED71CE"/>
    <w:rsid w:val="00ED7430"/>
    <w:rsid w:val="00EF3D3F"/>
    <w:rsid w:val="00F05F02"/>
    <w:rsid w:val="00F07911"/>
    <w:rsid w:val="00F14E5F"/>
    <w:rsid w:val="00F23C02"/>
    <w:rsid w:val="00F26500"/>
    <w:rsid w:val="00F27EF4"/>
    <w:rsid w:val="00F40F5D"/>
    <w:rsid w:val="00F552DB"/>
    <w:rsid w:val="00F553DB"/>
    <w:rsid w:val="00F90FD2"/>
    <w:rsid w:val="00F9213F"/>
    <w:rsid w:val="00FB04D3"/>
    <w:rsid w:val="00FB6DF0"/>
    <w:rsid w:val="00FC5899"/>
    <w:rsid w:val="00FD7146"/>
    <w:rsid w:val="00FE0102"/>
    <w:rsid w:val="00FE058E"/>
    <w:rsid w:val="00FE1179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952B0"/>
  <w15:chartTrackingRefBased/>
  <w15:docId w15:val="{33AA29DE-D460-43CD-947E-B78D8A84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5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1A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08342A"/>
    <w:pPr>
      <w:widowControl w:val="0"/>
      <w:autoSpaceDE w:val="0"/>
      <w:autoSpaceDN w:val="0"/>
      <w:spacing w:after="0" w:line="240" w:lineRule="auto"/>
      <w:ind w:left="4212"/>
    </w:pPr>
    <w:rPr>
      <w:rFonts w:ascii="Times New Roman" w:eastAsia="Times New Roman" w:hAnsi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342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rsid w:val="0008342A"/>
    <w:rPr>
      <w:rFonts w:ascii="Times New Roman" w:eastAsia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8342A"/>
    <w:rPr>
      <w:rFonts w:ascii="Tahoma" w:eastAsia="Calibri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F27EF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F27EF4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Intestazione">
    <w:name w:val="header"/>
    <w:basedOn w:val="Normale"/>
    <w:link w:val="IntestazioneCarattere"/>
    <w:unhideWhenUsed/>
    <w:rsid w:val="00F27EF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F27EF4"/>
    <w:rPr>
      <w:rFonts w:ascii="Calibri" w:eastAsia="Calibri" w:hAnsi="Calibri" w:cs="Times New Roman"/>
      <w:lang w:val="x-none"/>
    </w:rPr>
  </w:style>
  <w:style w:type="character" w:styleId="Collegamentoipertestuale">
    <w:name w:val="Hyperlink"/>
    <w:uiPriority w:val="99"/>
    <w:unhideWhenUsed/>
    <w:rsid w:val="00F27EF4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726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6AE"/>
    <w:rPr>
      <w:sz w:val="22"/>
      <w:szCs w:val="22"/>
      <w:lang w:eastAsia="en-US"/>
    </w:rPr>
  </w:style>
  <w:style w:type="paragraph" w:customStyle="1" w:styleId="Default">
    <w:name w:val="Default"/>
    <w:rsid w:val="00A726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111AA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11A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11AA0"/>
    <w:pPr>
      <w:widowControl w:val="0"/>
      <w:autoSpaceDE w:val="0"/>
      <w:autoSpaceDN w:val="0"/>
      <w:spacing w:after="0" w:line="258" w:lineRule="exact"/>
      <w:ind w:left="190"/>
      <w:jc w:val="center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uiPriority w:val="99"/>
    <w:rsid w:val="008B3AFA"/>
    <w:rPr>
      <w:rFonts w:ascii="Times New Roman" w:eastAsia="Times New Roman" w:hAnsi="Times New Roman"/>
      <w:lang w:val="en-US" w:eastAsia="en-US"/>
    </w:rPr>
  </w:style>
  <w:style w:type="table" w:styleId="Grigliatabella">
    <w:name w:val="Table Grid"/>
    <w:basedOn w:val="Tabellanormale"/>
    <w:uiPriority w:val="59"/>
    <w:rsid w:val="0075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E17DBF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rsid w:val="0091776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7500g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CSIC875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Links>
    <vt:vector size="24" baseType="variant"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https://www.icroggianogravina-altomonte.edu.it/</vt:lpwstr>
      </vt:variant>
      <vt:variant>
        <vt:lpwstr/>
      </vt:variant>
      <vt:variant>
        <vt:i4>4587624</vt:i4>
      </vt:variant>
      <vt:variant>
        <vt:i4>0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852091</vt:i4>
      </vt:variant>
      <vt:variant>
        <vt:i4>3</vt:i4>
      </vt:variant>
      <vt:variant>
        <vt:i4>0</vt:i4>
      </vt:variant>
      <vt:variant>
        <vt:i4>5</vt:i4>
      </vt:variant>
      <vt:variant>
        <vt:lpwstr>mailto:csic87500g@istruzione.it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Rosina Gallicchio</cp:lastModifiedBy>
  <cp:revision>4</cp:revision>
  <dcterms:created xsi:type="dcterms:W3CDTF">2025-02-15T09:39:00Z</dcterms:created>
  <dcterms:modified xsi:type="dcterms:W3CDTF">2025-02-26T12:57:00Z</dcterms:modified>
</cp:coreProperties>
</file>